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07F" w:rsidRDefault="00146532" w:rsidP="008711B2">
      <w:pPr>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w:t>
      </w:r>
      <w:r w:rsidR="003A59AE">
        <w:rPr>
          <w:rFonts w:ascii="Times New Roman" w:eastAsia="Times New Roman" w:hAnsi="Times New Roman" w:cs="Times New Roman"/>
          <w:sz w:val="28"/>
          <w:szCs w:val="28"/>
          <w:lang w:val="uk-UA"/>
        </w:rPr>
        <w:t>І</w:t>
      </w:r>
      <w:r w:rsidR="00BC00A9">
        <w:rPr>
          <w:rFonts w:ascii="Times New Roman" w:eastAsia="Times New Roman" w:hAnsi="Times New Roman" w:cs="Times New Roman"/>
          <w:sz w:val="28"/>
          <w:szCs w:val="28"/>
          <w:lang w:val="uk-UA"/>
        </w:rPr>
        <w:t xml:space="preserve"> </w:t>
      </w:r>
      <w:r w:rsidR="00717C51">
        <w:rPr>
          <w:rFonts w:ascii="Times New Roman" w:eastAsia="Times New Roman" w:hAnsi="Times New Roman" w:cs="Times New Roman"/>
          <w:sz w:val="28"/>
          <w:szCs w:val="28"/>
          <w:lang w:val="uk-UA"/>
        </w:rPr>
        <w:t>сесія ІХ</w:t>
      </w:r>
      <w:r w:rsidR="00022E25" w:rsidRPr="00B861AB">
        <w:rPr>
          <w:rFonts w:ascii="Times New Roman" w:eastAsia="Times New Roman" w:hAnsi="Times New Roman" w:cs="Times New Roman"/>
          <w:sz w:val="28"/>
          <w:szCs w:val="28"/>
          <w:lang w:val="uk-UA"/>
        </w:rPr>
        <w:t xml:space="preserve"> скликання</w:t>
      </w:r>
    </w:p>
    <w:p w:rsidR="00016E99" w:rsidRPr="00B861AB" w:rsidRDefault="00016E99" w:rsidP="00016E99">
      <w:pPr>
        <w:jc w:val="center"/>
        <w:rPr>
          <w:rFonts w:ascii="Times New Roman" w:eastAsia="Times New Roman" w:hAnsi="Times New Roman" w:cs="Times New Roman"/>
          <w:sz w:val="28"/>
          <w:szCs w:val="28"/>
          <w:lang w:val="uk-UA"/>
        </w:rPr>
      </w:pPr>
    </w:p>
    <w:p w:rsidR="00022E25" w:rsidRPr="00B861AB" w:rsidRDefault="00146532" w:rsidP="003B0E8E">
      <w:pPr>
        <w:spacing w:line="240" w:lineRule="auto"/>
        <w:ind w:hanging="284"/>
        <w:jc w:val="center"/>
        <w:rPr>
          <w:rFonts w:ascii="Times New Roman" w:hAnsi="Times New Roman" w:cs="Times New Roman"/>
          <w:b/>
          <w:bCs/>
          <w:sz w:val="28"/>
          <w:szCs w:val="28"/>
          <w:lang w:val="uk-UA"/>
        </w:rPr>
      </w:pPr>
      <w:r>
        <w:rPr>
          <w:rFonts w:ascii="Times New Roman" w:eastAsia="Times New Roman" w:hAnsi="Times New Roman" w:cs="Times New Roman"/>
          <w:b/>
          <w:bCs/>
          <w:sz w:val="28"/>
          <w:szCs w:val="28"/>
          <w:lang w:val="uk-UA"/>
        </w:rPr>
        <w:t>ПРОТОКОЛ № 2</w:t>
      </w:r>
    </w:p>
    <w:p w:rsidR="00022E25" w:rsidRPr="00B861AB" w:rsidRDefault="00022E25" w:rsidP="007D61BA">
      <w:pPr>
        <w:spacing w:after="0" w:line="240" w:lineRule="auto"/>
        <w:ind w:hanging="284"/>
        <w:jc w:val="center"/>
        <w:rPr>
          <w:rFonts w:ascii="Times New Roman" w:eastAsia="Times New Roman" w:hAnsi="Times New Roman" w:cs="Times New Roman"/>
          <w:b/>
          <w:bCs/>
          <w:sz w:val="28"/>
          <w:szCs w:val="28"/>
          <w:lang w:val="uk-UA"/>
        </w:rPr>
      </w:pPr>
      <w:r w:rsidRPr="00B861AB">
        <w:rPr>
          <w:rFonts w:ascii="Times New Roman" w:eastAsia="Times New Roman" w:hAnsi="Times New Roman" w:cs="Times New Roman"/>
          <w:b/>
          <w:bCs/>
          <w:sz w:val="28"/>
          <w:szCs w:val="28"/>
          <w:lang w:val="uk-UA"/>
        </w:rPr>
        <w:t>засідання Пре</w:t>
      </w:r>
      <w:r w:rsidR="00145CB5" w:rsidRPr="00B861AB">
        <w:rPr>
          <w:rFonts w:ascii="Times New Roman" w:eastAsia="Times New Roman" w:hAnsi="Times New Roman" w:cs="Times New Roman"/>
          <w:b/>
          <w:bCs/>
          <w:sz w:val="28"/>
          <w:szCs w:val="28"/>
          <w:lang w:val="uk-UA"/>
        </w:rPr>
        <w:t xml:space="preserve">зидії Київської міської ради  </w:t>
      </w:r>
      <w:r w:rsidR="00146532">
        <w:rPr>
          <w:rFonts w:ascii="Times New Roman" w:eastAsia="Times New Roman" w:hAnsi="Times New Roman" w:cs="Times New Roman"/>
          <w:b/>
          <w:bCs/>
          <w:sz w:val="28"/>
          <w:szCs w:val="28"/>
          <w:lang w:val="uk-UA"/>
        </w:rPr>
        <w:t>29.01.2021</w:t>
      </w:r>
    </w:p>
    <w:p w:rsidR="00192C9D" w:rsidRPr="00B861AB" w:rsidRDefault="00146532" w:rsidP="00252456">
      <w:pPr>
        <w:spacing w:after="0" w:line="240" w:lineRule="auto"/>
        <w:ind w:hanging="284"/>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до пленарного засідання 11</w:t>
      </w:r>
      <w:r w:rsidR="00022E25" w:rsidRPr="00B861AB">
        <w:rPr>
          <w:rFonts w:ascii="Times New Roman" w:eastAsia="Times New Roman" w:hAnsi="Times New Roman" w:cs="Times New Roman"/>
          <w:b/>
          <w:bCs/>
          <w:sz w:val="28"/>
          <w:szCs w:val="28"/>
          <w:lang w:val="uk-UA"/>
        </w:rPr>
        <w:t>.</w:t>
      </w:r>
      <w:r>
        <w:rPr>
          <w:rFonts w:ascii="Times New Roman" w:eastAsia="Times New Roman" w:hAnsi="Times New Roman" w:cs="Times New Roman"/>
          <w:b/>
          <w:bCs/>
          <w:sz w:val="28"/>
          <w:szCs w:val="28"/>
          <w:lang w:val="uk-UA"/>
        </w:rPr>
        <w:t>0</w:t>
      </w:r>
      <w:r w:rsidR="00717C51">
        <w:rPr>
          <w:rFonts w:ascii="Times New Roman" w:eastAsia="Times New Roman" w:hAnsi="Times New Roman" w:cs="Times New Roman"/>
          <w:b/>
          <w:bCs/>
          <w:sz w:val="28"/>
          <w:szCs w:val="28"/>
          <w:lang w:val="uk-UA"/>
        </w:rPr>
        <w:t>2</w:t>
      </w:r>
      <w:r w:rsidR="0069469C">
        <w:rPr>
          <w:rFonts w:ascii="Times New Roman" w:eastAsia="Times New Roman" w:hAnsi="Times New Roman" w:cs="Times New Roman"/>
          <w:b/>
          <w:bCs/>
          <w:sz w:val="28"/>
          <w:szCs w:val="28"/>
          <w:lang w:val="uk-UA"/>
        </w:rPr>
        <w:t>.2021</w:t>
      </w:r>
    </w:p>
    <w:p w:rsidR="00271D69" w:rsidRPr="00EA7A76" w:rsidRDefault="00271D69" w:rsidP="00D55BC3">
      <w:pPr>
        <w:spacing w:after="0" w:line="240" w:lineRule="auto"/>
        <w:rPr>
          <w:rFonts w:ascii="Times New Roman" w:eastAsia="Times New Roman" w:hAnsi="Times New Roman" w:cs="Times New Roman"/>
          <w:b/>
          <w:bCs/>
          <w:sz w:val="16"/>
          <w:szCs w:val="16"/>
          <w:lang w:val="uk-UA"/>
        </w:rPr>
      </w:pPr>
    </w:p>
    <w:p w:rsidR="00186E67" w:rsidRDefault="00F62EEB" w:rsidP="00186E67">
      <w:pPr>
        <w:tabs>
          <w:tab w:val="left" w:pos="6460"/>
        </w:tabs>
        <w:spacing w:after="0" w:line="240" w:lineRule="auto"/>
        <w:ind w:left="6372"/>
        <w:jc w:val="both"/>
        <w:rPr>
          <w:rFonts w:ascii="Times New Roman" w:eastAsia="Times New Roman" w:hAnsi="Times New Roman" w:cs="Times New Roman"/>
          <w:sz w:val="28"/>
          <w:szCs w:val="28"/>
          <w:lang w:val="uk-UA"/>
        </w:rPr>
      </w:pPr>
      <w:r w:rsidRPr="00B861AB">
        <w:rPr>
          <w:rFonts w:ascii="Times New Roman" w:eastAsia="Times New Roman" w:hAnsi="Times New Roman" w:cs="Times New Roman"/>
          <w:sz w:val="28"/>
          <w:szCs w:val="28"/>
          <w:lang w:val="uk-UA"/>
        </w:rPr>
        <w:t xml:space="preserve">                                                                                </w:t>
      </w:r>
      <w:r w:rsidR="006D1D35">
        <w:rPr>
          <w:rFonts w:ascii="Times New Roman" w:eastAsia="Times New Roman" w:hAnsi="Times New Roman" w:cs="Times New Roman"/>
          <w:sz w:val="28"/>
          <w:szCs w:val="28"/>
          <w:lang w:val="uk-UA"/>
        </w:rPr>
        <w:t xml:space="preserve">           </w:t>
      </w:r>
      <w:r w:rsidR="00186E67" w:rsidRPr="00B861AB">
        <w:rPr>
          <w:rFonts w:ascii="Times New Roman" w:eastAsia="Times New Roman" w:hAnsi="Times New Roman" w:cs="Times New Roman"/>
          <w:sz w:val="28"/>
          <w:szCs w:val="28"/>
          <w:lang w:val="uk-UA"/>
        </w:rPr>
        <w:t xml:space="preserve">                                                                                            </w:t>
      </w:r>
      <w:r w:rsidR="00186E67">
        <w:rPr>
          <w:rFonts w:ascii="Times New Roman" w:eastAsia="Times New Roman" w:hAnsi="Times New Roman" w:cs="Times New Roman"/>
          <w:sz w:val="28"/>
          <w:szCs w:val="28"/>
          <w:lang w:val="uk-UA"/>
        </w:rPr>
        <w:t xml:space="preserve">  </w:t>
      </w:r>
    </w:p>
    <w:p w:rsidR="00186E67" w:rsidRPr="00B861AB" w:rsidRDefault="00186E67" w:rsidP="00186E67">
      <w:pPr>
        <w:tabs>
          <w:tab w:val="left" w:pos="6460"/>
        </w:tabs>
        <w:spacing w:after="0" w:line="240" w:lineRule="auto"/>
        <w:ind w:left="637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B861AB">
        <w:rPr>
          <w:rFonts w:ascii="Times New Roman" w:eastAsia="Times New Roman" w:hAnsi="Times New Roman" w:cs="Times New Roman"/>
          <w:sz w:val="28"/>
          <w:szCs w:val="28"/>
          <w:lang w:val="uk-UA"/>
        </w:rPr>
        <w:t>Початок о 1</w:t>
      </w:r>
      <w:r w:rsidR="00146532">
        <w:rPr>
          <w:rFonts w:ascii="Times New Roman" w:eastAsia="Times New Roman" w:hAnsi="Times New Roman" w:cs="Times New Roman"/>
          <w:sz w:val="28"/>
          <w:szCs w:val="28"/>
          <w:lang w:val="uk-UA"/>
        </w:rPr>
        <w:t>6</w:t>
      </w:r>
      <w:r w:rsidRPr="00B861AB">
        <w:rPr>
          <w:rFonts w:ascii="Times New Roman" w:eastAsia="Times New Roman" w:hAnsi="Times New Roman" w:cs="Times New Roman"/>
          <w:sz w:val="28"/>
          <w:szCs w:val="28"/>
          <w:lang w:val="uk-UA"/>
        </w:rPr>
        <w:t xml:space="preserve">.00 </w:t>
      </w:r>
    </w:p>
    <w:p w:rsidR="00186E67" w:rsidRPr="00B861AB" w:rsidRDefault="00186E67" w:rsidP="00186E67">
      <w:pPr>
        <w:tabs>
          <w:tab w:val="left" w:pos="646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ab/>
        <w:t>в</w:t>
      </w:r>
      <w:r w:rsidRPr="00B861AB">
        <w:rPr>
          <w:rFonts w:ascii="Times New Roman" w:eastAsia="Times New Roman" w:hAnsi="Times New Roman" w:cs="Times New Roman"/>
          <w:sz w:val="28"/>
          <w:szCs w:val="28"/>
          <w:lang w:val="uk-UA"/>
        </w:rPr>
        <w:t>ул. Хрещатик, 36</w:t>
      </w:r>
    </w:p>
    <w:p w:rsidR="00186E67" w:rsidRPr="00B861AB" w:rsidRDefault="00186E67" w:rsidP="00186E67">
      <w:pPr>
        <w:tabs>
          <w:tab w:val="left" w:pos="6460"/>
        </w:tabs>
        <w:spacing w:after="0" w:line="240" w:lineRule="auto"/>
        <w:ind w:left="6372" w:right="-14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к</w:t>
      </w:r>
      <w:r w:rsidR="009069BA">
        <w:rPr>
          <w:rFonts w:ascii="Times New Roman" w:eastAsia="Times New Roman" w:hAnsi="Times New Roman" w:cs="Times New Roman"/>
          <w:sz w:val="28"/>
          <w:szCs w:val="28"/>
          <w:lang w:val="uk-UA"/>
        </w:rPr>
        <w:t>імн</w:t>
      </w:r>
      <w:proofErr w:type="spellEnd"/>
      <w:r w:rsidR="009069BA">
        <w:rPr>
          <w:rFonts w:ascii="Times New Roman" w:eastAsia="Times New Roman" w:hAnsi="Times New Roman" w:cs="Times New Roman"/>
          <w:sz w:val="28"/>
          <w:szCs w:val="28"/>
          <w:lang w:val="uk-UA"/>
        </w:rPr>
        <w:t>. 1017 (10</w:t>
      </w:r>
      <w:r w:rsidRPr="00B861AB">
        <w:rPr>
          <w:rFonts w:ascii="Times New Roman" w:eastAsia="Times New Roman" w:hAnsi="Times New Roman" w:cs="Times New Roman"/>
          <w:sz w:val="28"/>
          <w:szCs w:val="28"/>
          <w:lang w:val="uk-UA"/>
        </w:rPr>
        <w:t>-й поверх)</w:t>
      </w:r>
    </w:p>
    <w:p w:rsidR="00FA1BE8" w:rsidRPr="002358CB" w:rsidRDefault="00FA1BE8" w:rsidP="00186E67">
      <w:pPr>
        <w:tabs>
          <w:tab w:val="left" w:pos="6237"/>
        </w:tabs>
        <w:spacing w:after="0" w:line="240" w:lineRule="auto"/>
        <w:jc w:val="both"/>
        <w:rPr>
          <w:rFonts w:ascii="Times New Roman" w:eastAsia="Times New Roman" w:hAnsi="Times New Roman" w:cs="Times New Roman"/>
          <w:sz w:val="32"/>
          <w:szCs w:val="32"/>
          <w:lang w:val="uk-UA"/>
        </w:rPr>
      </w:pPr>
    </w:p>
    <w:p w:rsidR="00022E25" w:rsidRPr="00B861AB" w:rsidRDefault="00022E25" w:rsidP="00150CE6">
      <w:pPr>
        <w:spacing w:after="0" w:line="240" w:lineRule="auto"/>
        <w:ind w:firstLine="851"/>
        <w:jc w:val="both"/>
        <w:rPr>
          <w:rFonts w:ascii="Times New Roman" w:hAnsi="Times New Roman" w:cs="Times New Roman"/>
          <w:sz w:val="28"/>
          <w:szCs w:val="28"/>
          <w:lang w:val="uk-UA"/>
        </w:rPr>
      </w:pPr>
      <w:r w:rsidRPr="00B861AB">
        <w:rPr>
          <w:rFonts w:ascii="Times New Roman" w:eastAsia="Times New Roman" w:hAnsi="Times New Roman" w:cs="Times New Roman"/>
          <w:sz w:val="28"/>
          <w:szCs w:val="28"/>
          <w:lang w:val="uk-UA"/>
        </w:rPr>
        <w:t xml:space="preserve">Засідання </w:t>
      </w:r>
      <w:r w:rsidR="00212B51" w:rsidRPr="00B861AB">
        <w:rPr>
          <w:rFonts w:ascii="Times New Roman" w:eastAsia="Times New Roman" w:hAnsi="Times New Roman" w:cs="Times New Roman"/>
          <w:sz w:val="28"/>
          <w:szCs w:val="28"/>
          <w:lang w:val="uk-UA"/>
        </w:rPr>
        <w:t>вів</w:t>
      </w:r>
      <w:r w:rsidR="007042AA" w:rsidRPr="00B861AB">
        <w:rPr>
          <w:rFonts w:ascii="Times New Roman" w:eastAsia="Times New Roman" w:hAnsi="Times New Roman" w:cs="Times New Roman"/>
          <w:sz w:val="28"/>
          <w:szCs w:val="28"/>
          <w:lang w:val="uk-UA"/>
        </w:rPr>
        <w:t xml:space="preserve"> заступник міського голови -</w:t>
      </w:r>
      <w:r w:rsidRPr="00B861AB">
        <w:rPr>
          <w:rFonts w:ascii="Times New Roman" w:eastAsia="Times New Roman" w:hAnsi="Times New Roman" w:cs="Times New Roman"/>
          <w:sz w:val="28"/>
          <w:szCs w:val="28"/>
          <w:lang w:val="uk-UA"/>
        </w:rPr>
        <w:t xml:space="preserve"> секретар </w:t>
      </w:r>
      <w:r w:rsidR="00717C51">
        <w:rPr>
          <w:rFonts w:ascii="Times New Roman" w:eastAsia="Times New Roman" w:hAnsi="Times New Roman" w:cs="Times New Roman"/>
          <w:sz w:val="28"/>
          <w:szCs w:val="28"/>
          <w:lang w:val="uk-UA"/>
        </w:rPr>
        <w:t>Київської міської ради  Бондаренко</w:t>
      </w:r>
      <w:r w:rsidRPr="00B861AB">
        <w:rPr>
          <w:rFonts w:ascii="Times New Roman" w:eastAsia="Times New Roman" w:hAnsi="Times New Roman" w:cs="Times New Roman"/>
          <w:sz w:val="28"/>
          <w:szCs w:val="28"/>
          <w:lang w:val="uk-UA"/>
        </w:rPr>
        <w:t xml:space="preserve"> В.В.</w:t>
      </w:r>
      <w:r w:rsidRPr="00B861AB">
        <w:rPr>
          <w:rFonts w:ascii="Times New Roman" w:hAnsi="Times New Roman" w:cs="Times New Roman"/>
          <w:sz w:val="28"/>
          <w:szCs w:val="28"/>
          <w:lang w:val="uk-UA"/>
        </w:rPr>
        <w:t xml:space="preserve"> </w:t>
      </w:r>
    </w:p>
    <w:p w:rsidR="00675678" w:rsidRPr="002358CB" w:rsidRDefault="00675678" w:rsidP="005F5BA8">
      <w:pPr>
        <w:spacing w:after="0" w:line="240" w:lineRule="auto"/>
        <w:jc w:val="both"/>
        <w:rPr>
          <w:rFonts w:ascii="Times New Roman" w:eastAsia="Times New Roman" w:hAnsi="Times New Roman" w:cs="Times New Roman"/>
          <w:sz w:val="32"/>
          <w:szCs w:val="32"/>
          <w:u w:val="single"/>
          <w:lang w:val="uk-UA"/>
        </w:rPr>
      </w:pPr>
    </w:p>
    <w:p w:rsidR="009E7AB8" w:rsidRDefault="00C15DB5" w:rsidP="005C2F97">
      <w:pPr>
        <w:spacing w:after="0" w:line="240" w:lineRule="auto"/>
        <w:ind w:firstLine="851"/>
        <w:jc w:val="both"/>
        <w:rPr>
          <w:rFonts w:ascii="Times New Roman" w:eastAsia="Times New Roman" w:hAnsi="Times New Roman" w:cs="Times New Roman"/>
          <w:b/>
          <w:sz w:val="28"/>
          <w:szCs w:val="28"/>
          <w:lang w:val="uk-UA"/>
        </w:rPr>
      </w:pPr>
      <w:r w:rsidRPr="00B861AB">
        <w:rPr>
          <w:rFonts w:ascii="Times New Roman" w:eastAsia="Times New Roman" w:hAnsi="Times New Roman" w:cs="Times New Roman"/>
          <w:b/>
          <w:sz w:val="28"/>
          <w:szCs w:val="28"/>
          <w:lang w:val="uk-UA"/>
        </w:rPr>
        <w:t>Присутні:</w:t>
      </w:r>
    </w:p>
    <w:p w:rsidR="00F537C5" w:rsidRDefault="00F537C5" w:rsidP="005C2F97">
      <w:pPr>
        <w:spacing w:after="0" w:line="240" w:lineRule="auto"/>
        <w:ind w:firstLine="851"/>
        <w:jc w:val="both"/>
        <w:rPr>
          <w:rFonts w:ascii="Times New Roman" w:eastAsia="Times New Roman" w:hAnsi="Times New Roman" w:cs="Times New Roman"/>
          <w:b/>
          <w:sz w:val="28"/>
          <w:szCs w:val="28"/>
          <w:lang w:val="uk-UA"/>
        </w:rPr>
      </w:pPr>
    </w:p>
    <w:p w:rsidR="008C06B2" w:rsidRDefault="005A17B1" w:rsidP="00B856A6">
      <w:pPr>
        <w:spacing w:after="0" w:line="240" w:lineRule="auto"/>
        <w:ind w:firstLine="851"/>
        <w:jc w:val="both"/>
        <w:rPr>
          <w:rFonts w:ascii="Times New Roman" w:eastAsia="Times New Roman" w:hAnsi="Times New Roman" w:cs="Times New Roman"/>
          <w:sz w:val="28"/>
          <w:szCs w:val="28"/>
          <w:lang w:val="uk-UA"/>
        </w:rPr>
      </w:pPr>
      <w:r w:rsidRPr="005A17B1">
        <w:rPr>
          <w:rFonts w:ascii="Times New Roman" w:eastAsia="Times New Roman" w:hAnsi="Times New Roman" w:cs="Times New Roman"/>
          <w:sz w:val="28"/>
          <w:szCs w:val="28"/>
          <w:lang w:val="uk-UA"/>
        </w:rPr>
        <w:t xml:space="preserve">1. </w:t>
      </w:r>
      <w:r w:rsidR="00E90C07" w:rsidRPr="00E90C07">
        <w:rPr>
          <w:rFonts w:ascii="Times New Roman" w:eastAsia="Times New Roman" w:hAnsi="Times New Roman" w:cs="Times New Roman"/>
          <w:sz w:val="28"/>
          <w:szCs w:val="28"/>
          <w:lang w:val="uk-UA"/>
        </w:rPr>
        <w:t>Вітренко А.О. - голова постійної  комісії  Київської  міської  ради  з питань бюджету та соціально-економічного розвитку</w:t>
      </w:r>
      <w:r w:rsidR="00E90C07">
        <w:rPr>
          <w:rFonts w:ascii="Times New Roman" w:eastAsia="Times New Roman" w:hAnsi="Times New Roman" w:cs="Times New Roman"/>
          <w:sz w:val="28"/>
          <w:szCs w:val="28"/>
          <w:lang w:val="uk-UA"/>
        </w:rPr>
        <w:t>.</w:t>
      </w:r>
    </w:p>
    <w:p w:rsidR="00E90C07" w:rsidRDefault="00E90C07"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w:t>
      </w:r>
      <w:r w:rsidRPr="00E90C07">
        <w:rPr>
          <w:rFonts w:ascii="Times New Roman" w:eastAsia="Times New Roman" w:hAnsi="Times New Roman" w:cs="Times New Roman"/>
          <w:sz w:val="28"/>
          <w:szCs w:val="28"/>
          <w:lang w:val="uk-UA"/>
        </w:rPr>
        <w:t>Терентьєв М.О. - голова  постійної  комісії  Київської  міської  ради  з питань архітектури, містобудування та земельних відносин</w:t>
      </w:r>
      <w:r>
        <w:rPr>
          <w:rFonts w:ascii="Times New Roman" w:eastAsia="Times New Roman" w:hAnsi="Times New Roman" w:cs="Times New Roman"/>
          <w:sz w:val="28"/>
          <w:szCs w:val="28"/>
          <w:lang w:val="uk-UA"/>
        </w:rPr>
        <w:t>.</w:t>
      </w:r>
    </w:p>
    <w:p w:rsidR="00E90C07" w:rsidRDefault="00E90C07"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3. </w:t>
      </w:r>
      <w:proofErr w:type="spellStart"/>
      <w:r w:rsidRPr="00E90C07">
        <w:rPr>
          <w:rFonts w:ascii="Times New Roman" w:eastAsia="Times New Roman" w:hAnsi="Times New Roman" w:cs="Times New Roman"/>
          <w:sz w:val="28"/>
          <w:szCs w:val="28"/>
          <w:lang w:val="uk-UA"/>
        </w:rPr>
        <w:t>Присяжнюк</w:t>
      </w:r>
      <w:proofErr w:type="spellEnd"/>
      <w:r w:rsidRPr="00E90C07">
        <w:rPr>
          <w:rFonts w:ascii="Times New Roman" w:eastAsia="Times New Roman" w:hAnsi="Times New Roman" w:cs="Times New Roman"/>
          <w:sz w:val="28"/>
          <w:szCs w:val="28"/>
          <w:lang w:val="uk-UA"/>
        </w:rPr>
        <w:t xml:space="preserve"> М.О. - голова постійної  комісії  Київської  міської  ради з питань власності.  </w:t>
      </w:r>
    </w:p>
    <w:p w:rsidR="00E90C07"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w:t>
      </w:r>
      <w:r w:rsidR="00E90C07">
        <w:rPr>
          <w:rFonts w:ascii="Times New Roman" w:eastAsia="Times New Roman" w:hAnsi="Times New Roman" w:cs="Times New Roman"/>
          <w:sz w:val="28"/>
          <w:szCs w:val="28"/>
          <w:lang w:val="uk-UA"/>
        </w:rPr>
        <w:t xml:space="preserve">. </w:t>
      </w:r>
      <w:r w:rsidR="00E90C07" w:rsidRPr="00E90C07">
        <w:rPr>
          <w:rFonts w:ascii="Times New Roman" w:eastAsia="Times New Roman" w:hAnsi="Times New Roman" w:cs="Times New Roman"/>
          <w:sz w:val="28"/>
          <w:szCs w:val="28"/>
          <w:lang w:val="uk-UA"/>
        </w:rPr>
        <w:t>Москаль Д.Д. - голова  постійної  комісії  Київської  міської  рад</w:t>
      </w:r>
      <w:r w:rsidR="00E23729">
        <w:rPr>
          <w:rFonts w:ascii="Times New Roman" w:eastAsia="Times New Roman" w:hAnsi="Times New Roman" w:cs="Times New Roman"/>
          <w:sz w:val="28"/>
          <w:szCs w:val="28"/>
          <w:lang w:val="uk-UA"/>
        </w:rPr>
        <w:t>и з питань екологічної політики,</w:t>
      </w:r>
      <w:r w:rsidR="00E90C07" w:rsidRPr="00E90C07">
        <w:rPr>
          <w:rFonts w:ascii="Times New Roman" w:eastAsia="Times New Roman" w:hAnsi="Times New Roman" w:cs="Times New Roman"/>
          <w:sz w:val="28"/>
          <w:szCs w:val="28"/>
          <w:lang w:val="uk-UA"/>
        </w:rPr>
        <w:t xml:space="preserve"> </w:t>
      </w:r>
      <w:r w:rsidR="00E23729" w:rsidRPr="00E23729">
        <w:rPr>
          <w:rFonts w:ascii="Times New Roman" w:eastAsia="Times New Roman" w:hAnsi="Times New Roman" w:cs="Times New Roman"/>
          <w:sz w:val="28"/>
          <w:szCs w:val="28"/>
          <w:lang w:val="uk-UA"/>
        </w:rPr>
        <w:t>голова депутатської фракції «Всеукраїнське об’єднання «Батьківщина».</w:t>
      </w:r>
    </w:p>
    <w:p w:rsidR="00E90C07"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w:t>
      </w:r>
      <w:r w:rsidR="00E90C07">
        <w:rPr>
          <w:rFonts w:ascii="Times New Roman" w:eastAsia="Times New Roman" w:hAnsi="Times New Roman" w:cs="Times New Roman"/>
          <w:sz w:val="28"/>
          <w:szCs w:val="28"/>
          <w:lang w:val="uk-UA"/>
        </w:rPr>
        <w:t xml:space="preserve">. </w:t>
      </w:r>
      <w:r w:rsidR="00E90C07" w:rsidRPr="00E90C07">
        <w:rPr>
          <w:rFonts w:ascii="Times New Roman" w:eastAsia="Times New Roman" w:hAnsi="Times New Roman" w:cs="Times New Roman"/>
          <w:sz w:val="28"/>
          <w:szCs w:val="28"/>
          <w:lang w:val="uk-UA"/>
        </w:rPr>
        <w:t>Бродський О.Я. - голова постійної комісії Київської міської ради з питань житлово-комунального господарства та паливно-енергетичного комплексу.</w:t>
      </w:r>
    </w:p>
    <w:p w:rsidR="00E90C07"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r w:rsidR="00E90C07">
        <w:rPr>
          <w:rFonts w:ascii="Times New Roman" w:eastAsia="Times New Roman" w:hAnsi="Times New Roman" w:cs="Times New Roman"/>
          <w:sz w:val="28"/>
          <w:szCs w:val="28"/>
          <w:lang w:val="uk-UA"/>
        </w:rPr>
        <w:t xml:space="preserve">. </w:t>
      </w:r>
      <w:r w:rsidR="00E90C07" w:rsidRPr="00E90C07">
        <w:rPr>
          <w:rFonts w:ascii="Times New Roman" w:eastAsia="Times New Roman" w:hAnsi="Times New Roman" w:cs="Times New Roman"/>
          <w:sz w:val="28"/>
          <w:szCs w:val="28"/>
          <w:lang w:val="uk-UA"/>
        </w:rPr>
        <w:t>Муха В.В. - голова  постійної  комісії  Київської  міської  ради  з питань культури, туризму та суспільних комунікацій.</w:t>
      </w:r>
    </w:p>
    <w:p w:rsidR="001D2D44"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7. </w:t>
      </w:r>
      <w:r w:rsidRPr="001D2D44">
        <w:rPr>
          <w:rFonts w:ascii="Times New Roman" w:eastAsia="Times New Roman" w:hAnsi="Times New Roman" w:cs="Times New Roman"/>
          <w:sz w:val="28"/>
          <w:szCs w:val="28"/>
          <w:lang w:val="uk-UA"/>
        </w:rPr>
        <w:t>Ярмоленко Ю.О. - голова  постійної  комісії  Київської  міської  ради  з питань охорони культурної спадщини</w:t>
      </w:r>
      <w:r>
        <w:rPr>
          <w:rFonts w:ascii="Times New Roman" w:eastAsia="Times New Roman" w:hAnsi="Times New Roman" w:cs="Times New Roman"/>
          <w:sz w:val="28"/>
          <w:szCs w:val="28"/>
          <w:lang w:val="uk-UA"/>
        </w:rPr>
        <w:t>.</w:t>
      </w:r>
    </w:p>
    <w:p w:rsidR="00E90C07" w:rsidRDefault="00E90C07"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8. </w:t>
      </w:r>
      <w:r w:rsidRPr="00E90C07">
        <w:rPr>
          <w:rFonts w:ascii="Times New Roman" w:eastAsia="Times New Roman" w:hAnsi="Times New Roman" w:cs="Times New Roman"/>
          <w:sz w:val="28"/>
          <w:szCs w:val="28"/>
          <w:lang w:val="uk-UA"/>
        </w:rPr>
        <w:t>Васильчук В.В. - голова постійної комісії Київської міської ради з питань освіти і науки, сім’ї, молоді та спорту.</w:t>
      </w:r>
    </w:p>
    <w:p w:rsidR="00E90C07" w:rsidRDefault="00E90C07"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9.</w:t>
      </w:r>
      <w:r w:rsidRPr="00E90C07">
        <w:t xml:space="preserve"> </w:t>
      </w:r>
      <w:r w:rsidRPr="00E90C07">
        <w:rPr>
          <w:rFonts w:ascii="Times New Roman" w:eastAsia="Times New Roman" w:hAnsi="Times New Roman" w:cs="Times New Roman"/>
          <w:sz w:val="28"/>
          <w:szCs w:val="28"/>
          <w:lang w:val="uk-UA"/>
        </w:rPr>
        <w:t>Порошенко М.А. - голова постійної комісії Київської міської ради з питань охорони здоров’я та соціальної політики.</w:t>
      </w:r>
    </w:p>
    <w:p w:rsidR="00E90C07" w:rsidRDefault="00E90C07"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10. </w:t>
      </w:r>
      <w:r w:rsidRPr="00E90C07">
        <w:rPr>
          <w:rFonts w:ascii="Times New Roman" w:eastAsia="Times New Roman" w:hAnsi="Times New Roman" w:cs="Times New Roman"/>
          <w:sz w:val="28"/>
          <w:szCs w:val="28"/>
          <w:lang w:val="uk-UA"/>
        </w:rPr>
        <w:t>Плужник О.А. - голова постійної комісії Київської міської ради з питань дотримання законності, правопорядку та зв’язків із правоохоронними органами.</w:t>
      </w:r>
    </w:p>
    <w:p w:rsidR="00E90C07"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w:t>
      </w:r>
      <w:r w:rsidR="00E90C07">
        <w:rPr>
          <w:rFonts w:ascii="Times New Roman" w:eastAsia="Times New Roman" w:hAnsi="Times New Roman" w:cs="Times New Roman"/>
          <w:sz w:val="28"/>
          <w:szCs w:val="28"/>
          <w:lang w:val="uk-UA"/>
        </w:rPr>
        <w:t>.</w:t>
      </w:r>
      <w:r w:rsidR="00E90C07" w:rsidRPr="00E90C07">
        <w:t xml:space="preserve"> </w:t>
      </w:r>
      <w:proofErr w:type="spellStart"/>
      <w:r w:rsidR="00E90C07" w:rsidRPr="00E90C07">
        <w:rPr>
          <w:rFonts w:ascii="Times New Roman" w:eastAsia="Times New Roman" w:hAnsi="Times New Roman" w:cs="Times New Roman"/>
          <w:sz w:val="28"/>
          <w:szCs w:val="28"/>
          <w:lang w:val="uk-UA"/>
        </w:rPr>
        <w:t>Трубіцин</w:t>
      </w:r>
      <w:proofErr w:type="spellEnd"/>
      <w:r w:rsidR="00E90C07" w:rsidRPr="00E90C07">
        <w:rPr>
          <w:rFonts w:ascii="Times New Roman" w:eastAsia="Times New Roman" w:hAnsi="Times New Roman" w:cs="Times New Roman"/>
          <w:sz w:val="28"/>
          <w:szCs w:val="28"/>
          <w:lang w:val="uk-UA"/>
        </w:rPr>
        <w:t xml:space="preserve"> В.С. - голова  постійної  комісії  Київської міської ради з питань підприємництва, промисловості та міського благоустрою.</w:t>
      </w:r>
    </w:p>
    <w:p w:rsidR="00E90C07" w:rsidRPr="00447B21" w:rsidRDefault="001D2D44" w:rsidP="001D2D4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12</w:t>
      </w:r>
      <w:r w:rsidR="00E90C07">
        <w:rPr>
          <w:rFonts w:ascii="Times New Roman" w:eastAsia="Times New Roman" w:hAnsi="Times New Roman" w:cs="Times New Roman"/>
          <w:sz w:val="28"/>
          <w:szCs w:val="28"/>
          <w:lang w:val="uk-UA"/>
        </w:rPr>
        <w:t xml:space="preserve">. </w:t>
      </w:r>
      <w:r w:rsidR="00E90C07" w:rsidRPr="00E90C07">
        <w:rPr>
          <w:rFonts w:ascii="Times New Roman" w:eastAsia="Times New Roman" w:hAnsi="Times New Roman" w:cs="Times New Roman"/>
          <w:sz w:val="28"/>
          <w:szCs w:val="28"/>
          <w:lang w:val="uk-UA"/>
        </w:rPr>
        <w:t>Кириленко І.І. - голова  постійної  комісії  Київської міської ради з питань регуляторної політики.</w:t>
      </w:r>
    </w:p>
    <w:p w:rsidR="00E90C07" w:rsidRPr="00447B21"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13</w:t>
      </w:r>
      <w:r w:rsidR="00E90C07" w:rsidRPr="00447B21">
        <w:rPr>
          <w:rFonts w:ascii="Times New Roman" w:eastAsia="Times New Roman" w:hAnsi="Times New Roman" w:cs="Times New Roman"/>
          <w:sz w:val="28"/>
          <w:szCs w:val="28"/>
          <w:lang w:val="uk-UA"/>
        </w:rPr>
        <w:t xml:space="preserve">. </w:t>
      </w:r>
      <w:proofErr w:type="spellStart"/>
      <w:r w:rsidR="00E90C07" w:rsidRPr="00447B21">
        <w:rPr>
          <w:rFonts w:ascii="Times New Roman" w:eastAsia="Times New Roman" w:hAnsi="Times New Roman" w:cs="Times New Roman"/>
          <w:sz w:val="28"/>
          <w:szCs w:val="28"/>
          <w:lang w:val="uk-UA"/>
        </w:rPr>
        <w:t>Білоцерковець</w:t>
      </w:r>
      <w:proofErr w:type="spellEnd"/>
      <w:r w:rsidR="00E90C07" w:rsidRPr="00447B21">
        <w:rPr>
          <w:rFonts w:ascii="Times New Roman" w:eastAsia="Times New Roman" w:hAnsi="Times New Roman" w:cs="Times New Roman"/>
          <w:sz w:val="28"/>
          <w:szCs w:val="28"/>
          <w:lang w:val="uk-UA"/>
        </w:rPr>
        <w:t xml:space="preserve"> Д.</w:t>
      </w:r>
      <w:r w:rsidR="009F3A07" w:rsidRPr="00447B21">
        <w:rPr>
          <w:rFonts w:ascii="Times New Roman" w:eastAsia="Times New Roman" w:hAnsi="Times New Roman" w:cs="Times New Roman"/>
          <w:sz w:val="28"/>
          <w:szCs w:val="28"/>
          <w:lang w:val="uk-UA"/>
        </w:rPr>
        <w:t xml:space="preserve">О. </w:t>
      </w:r>
      <w:r w:rsidR="001C4CF9" w:rsidRPr="00447B21">
        <w:rPr>
          <w:rFonts w:ascii="Times New Roman" w:eastAsia="Times New Roman" w:hAnsi="Times New Roman" w:cs="Times New Roman"/>
          <w:sz w:val="28"/>
          <w:szCs w:val="28"/>
          <w:lang w:val="uk-UA"/>
        </w:rPr>
        <w:t>-</w:t>
      </w:r>
      <w:r w:rsidR="009F3A07" w:rsidRPr="00447B21">
        <w:rPr>
          <w:rFonts w:ascii="Times New Roman" w:eastAsia="Times New Roman" w:hAnsi="Times New Roman" w:cs="Times New Roman"/>
          <w:sz w:val="28"/>
          <w:szCs w:val="28"/>
          <w:lang w:val="uk-UA"/>
        </w:rPr>
        <w:t xml:space="preserve"> </w:t>
      </w:r>
      <w:r w:rsidR="001C4CF9" w:rsidRPr="00447B21">
        <w:rPr>
          <w:rFonts w:ascii="Times New Roman" w:eastAsia="Times New Roman" w:hAnsi="Times New Roman" w:cs="Times New Roman"/>
          <w:sz w:val="28"/>
          <w:szCs w:val="28"/>
          <w:lang w:val="uk-UA"/>
        </w:rPr>
        <w:t>співголова депутатської фракції</w:t>
      </w:r>
      <w:r w:rsidR="00447B21" w:rsidRPr="00447B21">
        <w:rPr>
          <w:rFonts w:ascii="Times New Roman" w:eastAsia="Times New Roman" w:hAnsi="Times New Roman" w:cs="Times New Roman"/>
          <w:sz w:val="28"/>
          <w:szCs w:val="28"/>
          <w:lang w:val="uk-UA"/>
        </w:rPr>
        <w:t xml:space="preserve"> </w:t>
      </w:r>
      <w:r w:rsidR="00E90C07" w:rsidRPr="00447B21">
        <w:rPr>
          <w:rFonts w:ascii="Times New Roman" w:eastAsia="Times New Roman" w:hAnsi="Times New Roman" w:cs="Times New Roman"/>
          <w:sz w:val="28"/>
          <w:szCs w:val="28"/>
          <w:lang w:val="uk-UA"/>
        </w:rPr>
        <w:t xml:space="preserve"> «УД</w:t>
      </w:r>
      <w:r w:rsidR="00447B21" w:rsidRPr="00447B21">
        <w:rPr>
          <w:rFonts w:ascii="Times New Roman" w:eastAsia="Times New Roman" w:hAnsi="Times New Roman" w:cs="Times New Roman"/>
          <w:sz w:val="28"/>
          <w:szCs w:val="28"/>
          <w:lang w:val="uk-UA"/>
        </w:rPr>
        <w:t>АР Віталія Кличка</w:t>
      </w:r>
      <w:r w:rsidR="00E90C07" w:rsidRPr="00447B21">
        <w:rPr>
          <w:rFonts w:ascii="Times New Roman" w:eastAsia="Times New Roman" w:hAnsi="Times New Roman" w:cs="Times New Roman"/>
          <w:sz w:val="28"/>
          <w:szCs w:val="28"/>
          <w:lang w:val="uk-UA"/>
        </w:rPr>
        <w:t>»</w:t>
      </w:r>
      <w:r w:rsidR="001C4CF9" w:rsidRPr="00447B21">
        <w:rPr>
          <w:rFonts w:ascii="Times New Roman" w:eastAsia="Times New Roman" w:hAnsi="Times New Roman" w:cs="Times New Roman"/>
          <w:sz w:val="28"/>
          <w:szCs w:val="28"/>
          <w:lang w:val="uk-UA"/>
        </w:rPr>
        <w:t>.</w:t>
      </w:r>
    </w:p>
    <w:p w:rsidR="001C4CF9" w:rsidRPr="00447B21"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14</w:t>
      </w:r>
      <w:r w:rsidR="001C4CF9" w:rsidRPr="00447B21">
        <w:rPr>
          <w:rFonts w:ascii="Times New Roman" w:eastAsia="Times New Roman" w:hAnsi="Times New Roman" w:cs="Times New Roman"/>
          <w:sz w:val="28"/>
          <w:szCs w:val="28"/>
          <w:lang w:val="uk-UA"/>
        </w:rPr>
        <w:t>. Мондриївський В.М. - співголова депутат</w:t>
      </w:r>
      <w:r w:rsidR="002326F0">
        <w:rPr>
          <w:rFonts w:ascii="Times New Roman" w:eastAsia="Times New Roman" w:hAnsi="Times New Roman" w:cs="Times New Roman"/>
          <w:sz w:val="28"/>
          <w:szCs w:val="28"/>
          <w:lang w:val="uk-UA"/>
        </w:rPr>
        <w:t xml:space="preserve">ської фракції </w:t>
      </w:r>
      <w:r w:rsidR="001C4CF9" w:rsidRPr="00447B21">
        <w:rPr>
          <w:rFonts w:ascii="Times New Roman" w:eastAsia="Times New Roman" w:hAnsi="Times New Roman" w:cs="Times New Roman"/>
          <w:sz w:val="28"/>
          <w:szCs w:val="28"/>
          <w:lang w:val="uk-UA"/>
        </w:rPr>
        <w:t xml:space="preserve">«УДАР </w:t>
      </w:r>
      <w:r w:rsidR="00447B21" w:rsidRPr="00447B21">
        <w:rPr>
          <w:rFonts w:ascii="Times New Roman" w:eastAsia="Times New Roman" w:hAnsi="Times New Roman" w:cs="Times New Roman"/>
          <w:sz w:val="28"/>
          <w:szCs w:val="28"/>
          <w:lang w:val="uk-UA"/>
        </w:rPr>
        <w:t>Віталія Кличка</w:t>
      </w:r>
      <w:r w:rsidR="001C4CF9" w:rsidRPr="00447B21">
        <w:rPr>
          <w:rFonts w:ascii="Times New Roman" w:eastAsia="Times New Roman" w:hAnsi="Times New Roman" w:cs="Times New Roman"/>
          <w:sz w:val="28"/>
          <w:szCs w:val="28"/>
          <w:lang w:val="uk-UA"/>
        </w:rPr>
        <w:t>».</w:t>
      </w:r>
    </w:p>
    <w:p w:rsidR="00841B58"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15</w:t>
      </w:r>
      <w:r w:rsidR="00841B58" w:rsidRPr="00841B58">
        <w:rPr>
          <w:rFonts w:ascii="Times New Roman" w:eastAsia="Times New Roman" w:hAnsi="Times New Roman" w:cs="Times New Roman"/>
          <w:sz w:val="28"/>
          <w:szCs w:val="28"/>
          <w:lang w:val="uk-UA"/>
        </w:rPr>
        <w:t xml:space="preserve">. </w:t>
      </w:r>
      <w:r w:rsidR="00841B58">
        <w:rPr>
          <w:rFonts w:ascii="Times New Roman" w:eastAsia="Times New Roman" w:hAnsi="Times New Roman" w:cs="Times New Roman"/>
          <w:sz w:val="28"/>
          <w:szCs w:val="28"/>
          <w:lang w:val="uk-UA"/>
        </w:rPr>
        <w:t xml:space="preserve">Прокопів В.В. - </w:t>
      </w:r>
      <w:r w:rsidR="00841B58" w:rsidRPr="00841B58">
        <w:rPr>
          <w:rFonts w:ascii="Times New Roman" w:eastAsia="Times New Roman" w:hAnsi="Times New Roman" w:cs="Times New Roman"/>
          <w:sz w:val="28"/>
          <w:szCs w:val="28"/>
          <w:lang w:val="uk-UA"/>
        </w:rPr>
        <w:t>уповноважений представник</w:t>
      </w:r>
      <w:r w:rsidR="00841B58" w:rsidRPr="00841B58">
        <w:t xml:space="preserve"> </w:t>
      </w:r>
      <w:r w:rsidR="00841B58">
        <w:rPr>
          <w:rFonts w:ascii="Times New Roman" w:eastAsia="Times New Roman" w:hAnsi="Times New Roman" w:cs="Times New Roman"/>
          <w:sz w:val="28"/>
          <w:szCs w:val="28"/>
          <w:lang w:val="uk-UA"/>
        </w:rPr>
        <w:t>депутатської фракції</w:t>
      </w:r>
      <w:r w:rsidR="00841B58" w:rsidRPr="00841B58">
        <w:rPr>
          <w:rFonts w:ascii="Times New Roman" w:eastAsia="Times New Roman" w:hAnsi="Times New Roman" w:cs="Times New Roman"/>
          <w:sz w:val="28"/>
          <w:szCs w:val="28"/>
          <w:lang w:val="uk-UA"/>
        </w:rPr>
        <w:t xml:space="preserve"> політичної партії «Європейська Солідарність»</w:t>
      </w:r>
      <w:r w:rsidR="00841B58">
        <w:rPr>
          <w:rFonts w:ascii="Times New Roman" w:eastAsia="Times New Roman" w:hAnsi="Times New Roman" w:cs="Times New Roman"/>
          <w:sz w:val="28"/>
          <w:szCs w:val="28"/>
          <w:lang w:val="uk-UA"/>
        </w:rPr>
        <w:t>.</w:t>
      </w:r>
    </w:p>
    <w:p w:rsidR="00841B58"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16</w:t>
      </w:r>
      <w:r w:rsidR="00841B58">
        <w:rPr>
          <w:rFonts w:ascii="Times New Roman" w:eastAsia="Times New Roman" w:hAnsi="Times New Roman" w:cs="Times New Roman"/>
          <w:sz w:val="28"/>
          <w:szCs w:val="28"/>
          <w:lang w:val="uk-UA"/>
        </w:rPr>
        <w:t>. Омельченко О.О. - голова депутатської фракції «Єдність».</w:t>
      </w:r>
    </w:p>
    <w:p w:rsidR="00841B58"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w:t>
      </w:r>
      <w:r w:rsidR="00841B58">
        <w:rPr>
          <w:rFonts w:ascii="Times New Roman" w:eastAsia="Times New Roman" w:hAnsi="Times New Roman" w:cs="Times New Roman"/>
          <w:sz w:val="28"/>
          <w:szCs w:val="28"/>
          <w:lang w:val="uk-UA"/>
        </w:rPr>
        <w:t xml:space="preserve">. Наконечний М.В. - </w:t>
      </w:r>
      <w:r w:rsidR="00841B58" w:rsidRPr="00841B58">
        <w:rPr>
          <w:rFonts w:ascii="Times New Roman" w:eastAsia="Times New Roman" w:hAnsi="Times New Roman" w:cs="Times New Roman"/>
          <w:sz w:val="28"/>
          <w:szCs w:val="28"/>
          <w:lang w:val="uk-UA"/>
        </w:rPr>
        <w:t>уповноважений представник</w:t>
      </w:r>
      <w:r w:rsidR="00841B58">
        <w:rPr>
          <w:rFonts w:ascii="Times New Roman" w:eastAsia="Times New Roman" w:hAnsi="Times New Roman" w:cs="Times New Roman"/>
          <w:sz w:val="28"/>
          <w:szCs w:val="28"/>
          <w:lang w:val="uk-UA"/>
        </w:rPr>
        <w:t xml:space="preserve"> </w:t>
      </w:r>
      <w:r w:rsidR="00841B58" w:rsidRPr="00841B58">
        <w:rPr>
          <w:rFonts w:ascii="Times New Roman" w:eastAsia="Times New Roman" w:hAnsi="Times New Roman" w:cs="Times New Roman"/>
          <w:sz w:val="28"/>
          <w:szCs w:val="28"/>
          <w:lang w:val="uk-UA"/>
        </w:rPr>
        <w:t>депутатської фракції</w:t>
      </w:r>
      <w:r w:rsidR="00841B58">
        <w:rPr>
          <w:rFonts w:ascii="Times New Roman" w:eastAsia="Times New Roman" w:hAnsi="Times New Roman" w:cs="Times New Roman"/>
          <w:sz w:val="28"/>
          <w:szCs w:val="28"/>
          <w:lang w:val="uk-UA"/>
        </w:rPr>
        <w:t xml:space="preserve"> </w:t>
      </w:r>
      <w:r w:rsidR="00841B58" w:rsidRPr="00841B58">
        <w:rPr>
          <w:rFonts w:ascii="Times New Roman" w:eastAsia="Times New Roman" w:hAnsi="Times New Roman" w:cs="Times New Roman"/>
          <w:sz w:val="28"/>
          <w:szCs w:val="28"/>
          <w:lang w:val="uk-UA"/>
        </w:rPr>
        <w:t>«ОПОЗИЦІЙНА ПЛАТФОРМА – ЗА ЖИТТЯ»</w:t>
      </w:r>
      <w:r w:rsidR="00841B58">
        <w:rPr>
          <w:rFonts w:ascii="Times New Roman" w:eastAsia="Times New Roman" w:hAnsi="Times New Roman" w:cs="Times New Roman"/>
          <w:sz w:val="28"/>
          <w:szCs w:val="28"/>
          <w:lang w:val="uk-UA"/>
        </w:rPr>
        <w:t>.</w:t>
      </w:r>
    </w:p>
    <w:p w:rsidR="00841B58"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18</w:t>
      </w:r>
      <w:r w:rsidR="00841B58">
        <w:rPr>
          <w:rFonts w:ascii="Times New Roman" w:eastAsia="Times New Roman" w:hAnsi="Times New Roman" w:cs="Times New Roman"/>
          <w:sz w:val="28"/>
          <w:szCs w:val="28"/>
          <w:lang w:val="uk-UA"/>
        </w:rPr>
        <w:t xml:space="preserve">. </w:t>
      </w:r>
      <w:proofErr w:type="spellStart"/>
      <w:r w:rsidR="00F9252D">
        <w:rPr>
          <w:rFonts w:ascii="Times New Roman" w:eastAsia="Times New Roman" w:hAnsi="Times New Roman" w:cs="Times New Roman"/>
          <w:sz w:val="28"/>
          <w:szCs w:val="28"/>
          <w:lang w:val="uk-UA"/>
        </w:rPr>
        <w:t>Кулеба</w:t>
      </w:r>
      <w:proofErr w:type="spellEnd"/>
      <w:r w:rsidR="00F9252D">
        <w:rPr>
          <w:rFonts w:ascii="Times New Roman" w:eastAsia="Times New Roman" w:hAnsi="Times New Roman" w:cs="Times New Roman"/>
          <w:sz w:val="28"/>
          <w:szCs w:val="28"/>
          <w:lang w:val="uk-UA"/>
        </w:rPr>
        <w:t xml:space="preserve"> Є.А. - </w:t>
      </w:r>
      <w:r w:rsidR="000C0561" w:rsidRPr="000C0561">
        <w:rPr>
          <w:rFonts w:ascii="Times New Roman" w:eastAsia="Times New Roman" w:hAnsi="Times New Roman" w:cs="Times New Roman"/>
          <w:sz w:val="28"/>
          <w:szCs w:val="28"/>
          <w:lang w:val="uk-UA"/>
        </w:rPr>
        <w:t>уповноважена особа</w:t>
      </w:r>
      <w:r w:rsidR="000C0561">
        <w:rPr>
          <w:rFonts w:ascii="Times New Roman" w:eastAsia="Times New Roman" w:hAnsi="Times New Roman" w:cs="Times New Roman"/>
          <w:sz w:val="28"/>
          <w:szCs w:val="28"/>
          <w:lang w:val="uk-UA"/>
        </w:rPr>
        <w:t xml:space="preserve"> від депутатської фракції</w:t>
      </w:r>
      <w:r w:rsidR="000C0561" w:rsidRPr="000C0561">
        <w:rPr>
          <w:rFonts w:ascii="Times New Roman" w:eastAsia="Times New Roman" w:hAnsi="Times New Roman" w:cs="Times New Roman"/>
          <w:sz w:val="28"/>
          <w:szCs w:val="28"/>
          <w:lang w:val="uk-UA"/>
        </w:rPr>
        <w:t xml:space="preserve"> «Слуга народу»</w:t>
      </w:r>
      <w:r w:rsidR="000C0561">
        <w:rPr>
          <w:rFonts w:ascii="Times New Roman" w:eastAsia="Times New Roman" w:hAnsi="Times New Roman" w:cs="Times New Roman"/>
          <w:sz w:val="28"/>
          <w:szCs w:val="28"/>
          <w:lang w:val="uk-UA"/>
        </w:rPr>
        <w:t>.</w:t>
      </w:r>
    </w:p>
    <w:p w:rsidR="00F51AE3" w:rsidRPr="00841B58" w:rsidRDefault="001D2D44" w:rsidP="00B856A6">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19</w:t>
      </w:r>
      <w:r w:rsidR="00F51AE3">
        <w:rPr>
          <w:rFonts w:ascii="Times New Roman" w:eastAsia="Times New Roman" w:hAnsi="Times New Roman" w:cs="Times New Roman"/>
          <w:sz w:val="28"/>
          <w:szCs w:val="28"/>
          <w:lang w:val="uk-UA"/>
        </w:rPr>
        <w:t xml:space="preserve">. </w:t>
      </w:r>
      <w:proofErr w:type="spellStart"/>
      <w:r w:rsidR="00F51AE3">
        <w:rPr>
          <w:rFonts w:ascii="Times New Roman" w:eastAsia="Times New Roman" w:hAnsi="Times New Roman" w:cs="Times New Roman"/>
          <w:sz w:val="28"/>
          <w:szCs w:val="28"/>
          <w:lang w:val="uk-UA"/>
        </w:rPr>
        <w:t>Маленко</w:t>
      </w:r>
      <w:proofErr w:type="spellEnd"/>
      <w:r w:rsidR="00F51AE3">
        <w:rPr>
          <w:rFonts w:ascii="Times New Roman" w:eastAsia="Times New Roman" w:hAnsi="Times New Roman" w:cs="Times New Roman"/>
          <w:sz w:val="28"/>
          <w:szCs w:val="28"/>
          <w:lang w:val="uk-UA"/>
        </w:rPr>
        <w:t xml:space="preserve"> Г.С. - голова депутатської фракції</w:t>
      </w:r>
      <w:r w:rsidR="00F51AE3" w:rsidRPr="00F51AE3">
        <w:rPr>
          <w:rFonts w:ascii="Times New Roman" w:eastAsia="Times New Roman" w:hAnsi="Times New Roman" w:cs="Times New Roman"/>
          <w:sz w:val="28"/>
          <w:szCs w:val="28"/>
          <w:lang w:val="uk-UA"/>
        </w:rPr>
        <w:t xml:space="preserve"> «ГОЛОС»</w:t>
      </w:r>
      <w:r w:rsidR="00F51AE3">
        <w:rPr>
          <w:rFonts w:ascii="Times New Roman" w:eastAsia="Times New Roman" w:hAnsi="Times New Roman" w:cs="Times New Roman"/>
          <w:sz w:val="28"/>
          <w:szCs w:val="28"/>
          <w:lang w:val="uk-UA"/>
        </w:rPr>
        <w:t>.</w:t>
      </w:r>
    </w:p>
    <w:p w:rsidR="00745EB2" w:rsidRDefault="00745EB2" w:rsidP="008C06B2">
      <w:pPr>
        <w:spacing w:after="0" w:line="240" w:lineRule="auto"/>
        <w:ind w:firstLine="851"/>
        <w:jc w:val="both"/>
        <w:rPr>
          <w:rFonts w:ascii="Times New Roman" w:hAnsi="Times New Roman" w:cs="Times New Roman"/>
          <w:sz w:val="28"/>
          <w:szCs w:val="28"/>
          <w:lang w:val="uk-UA"/>
        </w:rPr>
      </w:pPr>
    </w:p>
    <w:p w:rsidR="007A78CE" w:rsidRDefault="007A78CE"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Депутати Київської міської ради </w:t>
      </w:r>
      <w:proofErr w:type="spellStart"/>
      <w:r>
        <w:rPr>
          <w:rFonts w:ascii="Times New Roman" w:hAnsi="Times New Roman" w:cs="Times New Roman"/>
          <w:sz w:val="28"/>
          <w:szCs w:val="28"/>
          <w:lang w:val="uk-UA"/>
        </w:rPr>
        <w:t>Мамоян</w:t>
      </w:r>
      <w:proofErr w:type="spellEnd"/>
      <w:r>
        <w:rPr>
          <w:rFonts w:ascii="Times New Roman" w:hAnsi="Times New Roman" w:cs="Times New Roman"/>
          <w:sz w:val="28"/>
          <w:szCs w:val="28"/>
          <w:lang w:val="uk-UA"/>
        </w:rPr>
        <w:t xml:space="preserve"> С.Ч.,  депутатська фракція</w:t>
      </w:r>
      <w:r w:rsidRPr="007A78CE">
        <w:rPr>
          <w:rFonts w:ascii="Times New Roman" w:hAnsi="Times New Roman" w:cs="Times New Roman"/>
          <w:sz w:val="28"/>
          <w:szCs w:val="28"/>
          <w:lang w:val="uk-UA"/>
        </w:rPr>
        <w:t xml:space="preserve"> «О</w:t>
      </w:r>
      <w:r>
        <w:rPr>
          <w:rFonts w:ascii="Times New Roman" w:hAnsi="Times New Roman" w:cs="Times New Roman"/>
          <w:sz w:val="28"/>
          <w:szCs w:val="28"/>
          <w:lang w:val="uk-UA"/>
        </w:rPr>
        <w:t xml:space="preserve">ПОЗИЦІЙНА ПЛАТФОРМА – ЗА ЖИТТЯ», </w:t>
      </w:r>
      <w:r w:rsidR="00013787" w:rsidRPr="00013787">
        <w:rPr>
          <w:rFonts w:ascii="Times New Roman" w:hAnsi="Times New Roman" w:cs="Times New Roman"/>
          <w:sz w:val="28"/>
          <w:szCs w:val="28"/>
          <w:lang w:val="uk-UA"/>
        </w:rPr>
        <w:t>Федоренко Ю.С., депутатська фракція «Слуга народу»,</w:t>
      </w:r>
      <w:r w:rsidR="00013787">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Pr="008C06B2">
        <w:rPr>
          <w:rFonts w:ascii="Times New Roman" w:hAnsi="Times New Roman" w:cs="Times New Roman"/>
          <w:sz w:val="28"/>
          <w:szCs w:val="28"/>
          <w:lang w:val="uk-UA"/>
        </w:rPr>
        <w:t xml:space="preserve">ачальник управління правового забезпечення діяльності Київської міської ради Гаршина Г.А., </w:t>
      </w:r>
      <w:r w:rsidR="001D2D44">
        <w:rPr>
          <w:rFonts w:ascii="Times New Roman" w:hAnsi="Times New Roman" w:cs="Times New Roman"/>
          <w:sz w:val="28"/>
          <w:szCs w:val="28"/>
          <w:lang w:val="uk-UA"/>
        </w:rPr>
        <w:t xml:space="preserve">заступник </w:t>
      </w:r>
      <w:r w:rsidRPr="008C06B2">
        <w:rPr>
          <w:rFonts w:ascii="Times New Roman" w:hAnsi="Times New Roman" w:cs="Times New Roman"/>
          <w:sz w:val="28"/>
          <w:szCs w:val="28"/>
          <w:lang w:val="uk-UA"/>
        </w:rPr>
        <w:t>начальник</w:t>
      </w:r>
      <w:r w:rsidR="001D2D44">
        <w:rPr>
          <w:rFonts w:ascii="Times New Roman" w:hAnsi="Times New Roman" w:cs="Times New Roman"/>
          <w:sz w:val="28"/>
          <w:szCs w:val="28"/>
          <w:lang w:val="uk-UA"/>
        </w:rPr>
        <w:t>а</w:t>
      </w:r>
      <w:r w:rsidRPr="008C06B2">
        <w:rPr>
          <w:rFonts w:ascii="Times New Roman" w:hAnsi="Times New Roman" w:cs="Times New Roman"/>
          <w:sz w:val="28"/>
          <w:szCs w:val="28"/>
          <w:lang w:val="uk-UA"/>
        </w:rPr>
        <w:t xml:space="preserve"> управління організаційного та документального забезпечення діяльності Київської міської ради </w:t>
      </w:r>
      <w:proofErr w:type="spellStart"/>
      <w:r w:rsidR="001D2D44">
        <w:rPr>
          <w:rFonts w:ascii="Times New Roman" w:hAnsi="Times New Roman" w:cs="Times New Roman"/>
          <w:sz w:val="28"/>
          <w:szCs w:val="28"/>
          <w:lang w:val="uk-UA"/>
        </w:rPr>
        <w:t>Голдинська</w:t>
      </w:r>
      <w:proofErr w:type="spellEnd"/>
      <w:r w:rsidR="001D2D44">
        <w:rPr>
          <w:rFonts w:ascii="Times New Roman" w:hAnsi="Times New Roman" w:cs="Times New Roman"/>
          <w:sz w:val="28"/>
          <w:szCs w:val="28"/>
          <w:lang w:val="uk-UA"/>
        </w:rPr>
        <w:t xml:space="preserve"> О.С.</w:t>
      </w:r>
    </w:p>
    <w:p w:rsidR="00387624" w:rsidRDefault="00387624" w:rsidP="007A78CE">
      <w:pPr>
        <w:spacing w:after="0" w:line="240" w:lineRule="auto"/>
        <w:ind w:firstLine="851"/>
        <w:jc w:val="both"/>
        <w:rPr>
          <w:rFonts w:ascii="Times New Roman" w:hAnsi="Times New Roman" w:cs="Times New Roman"/>
          <w:sz w:val="28"/>
          <w:szCs w:val="28"/>
          <w:lang w:val="uk-UA"/>
        </w:rPr>
      </w:pPr>
    </w:p>
    <w:p w:rsidR="00E70976" w:rsidRPr="00E70976" w:rsidRDefault="00E70976" w:rsidP="00E70976">
      <w:pPr>
        <w:spacing w:after="0" w:line="240" w:lineRule="auto"/>
        <w:ind w:firstLine="851"/>
        <w:jc w:val="both"/>
        <w:rPr>
          <w:rFonts w:ascii="Times New Roman" w:hAnsi="Times New Roman" w:cs="Times New Roman"/>
          <w:sz w:val="28"/>
          <w:szCs w:val="28"/>
          <w:lang w:val="uk-UA"/>
        </w:rPr>
      </w:pPr>
      <w:r w:rsidRPr="00E70976">
        <w:rPr>
          <w:rFonts w:ascii="Times New Roman" w:hAnsi="Times New Roman" w:cs="Times New Roman"/>
          <w:sz w:val="28"/>
          <w:szCs w:val="28"/>
          <w:lang w:val="uk-UA"/>
        </w:rPr>
        <w:t xml:space="preserve">Заступник міського голови - секретар Київської міської ради  Бондаренко В.В. запропонував перейти до розгляду проєкту порядку денного пленарного засідання </w:t>
      </w:r>
      <w:r>
        <w:rPr>
          <w:rFonts w:ascii="Times New Roman" w:hAnsi="Times New Roman" w:cs="Times New Roman"/>
          <w:sz w:val="28"/>
          <w:szCs w:val="28"/>
          <w:lang w:val="uk-UA"/>
        </w:rPr>
        <w:t>І</w:t>
      </w:r>
      <w:r w:rsidRPr="00E70976">
        <w:rPr>
          <w:rFonts w:ascii="Times New Roman" w:hAnsi="Times New Roman" w:cs="Times New Roman"/>
          <w:sz w:val="28"/>
          <w:szCs w:val="28"/>
          <w:lang w:val="uk-UA"/>
        </w:rPr>
        <w:t>І сесії Київсь</w:t>
      </w:r>
      <w:r>
        <w:rPr>
          <w:rFonts w:ascii="Times New Roman" w:hAnsi="Times New Roman" w:cs="Times New Roman"/>
          <w:sz w:val="28"/>
          <w:szCs w:val="28"/>
          <w:lang w:val="uk-UA"/>
        </w:rPr>
        <w:t>кої міської ради ІХ скликання 11 лютого 2021</w:t>
      </w:r>
      <w:r w:rsidRPr="00E70976">
        <w:rPr>
          <w:rFonts w:ascii="Times New Roman" w:hAnsi="Times New Roman" w:cs="Times New Roman"/>
          <w:sz w:val="28"/>
          <w:szCs w:val="28"/>
          <w:lang w:val="uk-UA"/>
        </w:rPr>
        <w:t xml:space="preserve"> року.</w:t>
      </w:r>
    </w:p>
    <w:p w:rsidR="00E70976" w:rsidRPr="00E70976" w:rsidRDefault="00E70976" w:rsidP="00E70976">
      <w:pPr>
        <w:spacing w:after="0" w:line="240" w:lineRule="auto"/>
        <w:ind w:firstLine="851"/>
        <w:jc w:val="both"/>
        <w:rPr>
          <w:rFonts w:ascii="Times New Roman" w:hAnsi="Times New Roman" w:cs="Times New Roman"/>
          <w:sz w:val="28"/>
          <w:szCs w:val="28"/>
          <w:lang w:val="uk-UA"/>
        </w:rPr>
      </w:pPr>
    </w:p>
    <w:p w:rsidR="00387624" w:rsidRDefault="00E70976" w:rsidP="00E70976">
      <w:pPr>
        <w:spacing w:after="0" w:line="240" w:lineRule="auto"/>
        <w:ind w:firstLine="851"/>
        <w:jc w:val="both"/>
        <w:rPr>
          <w:rFonts w:ascii="Times New Roman" w:hAnsi="Times New Roman" w:cs="Times New Roman"/>
          <w:sz w:val="28"/>
          <w:szCs w:val="28"/>
          <w:lang w:val="uk-UA"/>
        </w:rPr>
      </w:pPr>
      <w:r w:rsidRPr="00E70976">
        <w:rPr>
          <w:rFonts w:ascii="Times New Roman" w:hAnsi="Times New Roman" w:cs="Times New Roman"/>
          <w:b/>
          <w:sz w:val="28"/>
          <w:szCs w:val="28"/>
          <w:lang w:val="uk-UA"/>
        </w:rPr>
        <w:t>СЛУХАЛИ:</w:t>
      </w:r>
      <w:r w:rsidRPr="00E70976">
        <w:rPr>
          <w:rFonts w:ascii="Times New Roman" w:hAnsi="Times New Roman" w:cs="Times New Roman"/>
          <w:sz w:val="28"/>
          <w:szCs w:val="28"/>
          <w:lang w:val="uk-UA"/>
        </w:rPr>
        <w:t xml:space="preserve"> Про порядок денний пленарного засідання </w:t>
      </w:r>
      <w:r>
        <w:rPr>
          <w:rFonts w:ascii="Times New Roman" w:hAnsi="Times New Roman" w:cs="Times New Roman"/>
          <w:sz w:val="28"/>
          <w:szCs w:val="28"/>
          <w:lang w:val="uk-UA"/>
        </w:rPr>
        <w:t>І</w:t>
      </w:r>
      <w:r w:rsidRPr="00E70976">
        <w:rPr>
          <w:rFonts w:ascii="Times New Roman" w:hAnsi="Times New Roman" w:cs="Times New Roman"/>
          <w:sz w:val="28"/>
          <w:szCs w:val="28"/>
          <w:lang w:val="uk-UA"/>
        </w:rPr>
        <w:t>І сесії Київсь</w:t>
      </w:r>
      <w:r>
        <w:rPr>
          <w:rFonts w:ascii="Times New Roman" w:hAnsi="Times New Roman" w:cs="Times New Roman"/>
          <w:sz w:val="28"/>
          <w:szCs w:val="28"/>
          <w:lang w:val="uk-UA"/>
        </w:rPr>
        <w:t>кої міської ради ІХ скликання 11 лютого 2021</w:t>
      </w:r>
      <w:r w:rsidRPr="00E70976">
        <w:rPr>
          <w:rFonts w:ascii="Times New Roman" w:hAnsi="Times New Roman" w:cs="Times New Roman"/>
          <w:sz w:val="28"/>
          <w:szCs w:val="28"/>
          <w:lang w:val="uk-UA"/>
        </w:rPr>
        <w:t xml:space="preserve"> року.</w:t>
      </w:r>
    </w:p>
    <w:p w:rsidR="00E70976" w:rsidRDefault="00E70976" w:rsidP="00E70976">
      <w:pPr>
        <w:spacing w:after="0" w:line="240" w:lineRule="auto"/>
        <w:ind w:firstLine="851"/>
        <w:jc w:val="both"/>
        <w:rPr>
          <w:rFonts w:ascii="Times New Roman" w:hAnsi="Times New Roman" w:cs="Times New Roman"/>
          <w:sz w:val="28"/>
          <w:szCs w:val="28"/>
          <w:lang w:val="uk-UA"/>
        </w:rPr>
      </w:pPr>
    </w:p>
    <w:p w:rsidR="00387624" w:rsidRDefault="00387624" w:rsidP="007A78CE">
      <w:pPr>
        <w:spacing w:after="0" w:line="240" w:lineRule="auto"/>
        <w:ind w:firstLine="851"/>
        <w:jc w:val="both"/>
        <w:rPr>
          <w:rFonts w:ascii="Times New Roman" w:hAnsi="Times New Roman" w:cs="Times New Roman"/>
          <w:sz w:val="28"/>
          <w:szCs w:val="28"/>
          <w:lang w:val="uk-UA"/>
        </w:rPr>
      </w:pPr>
      <w:r w:rsidRPr="00387624">
        <w:rPr>
          <w:rFonts w:ascii="Times New Roman" w:hAnsi="Times New Roman" w:cs="Times New Roman"/>
          <w:sz w:val="28"/>
          <w:szCs w:val="28"/>
          <w:lang w:val="uk-UA"/>
        </w:rPr>
        <w:t>Заступник міського голови - секретар Київської міської ради  Бондаренко В.В.</w:t>
      </w:r>
      <w:r>
        <w:rPr>
          <w:rFonts w:ascii="Times New Roman" w:hAnsi="Times New Roman" w:cs="Times New Roman"/>
          <w:sz w:val="28"/>
          <w:szCs w:val="28"/>
          <w:lang w:val="uk-UA"/>
        </w:rPr>
        <w:t xml:space="preserve"> проінформував присутніх,  що підготовлено проєкт рішення</w:t>
      </w:r>
      <w:r w:rsidRPr="00387624">
        <w:t xml:space="preserve"> </w:t>
      </w:r>
      <w:r w:rsidR="00E258F5" w:rsidRPr="00E258F5">
        <w:rPr>
          <w:rFonts w:ascii="Times New Roman" w:hAnsi="Times New Roman" w:cs="Times New Roman"/>
          <w:sz w:val="28"/>
          <w:szCs w:val="28"/>
          <w:lang w:val="uk-UA"/>
        </w:rPr>
        <w:t>Київської міської ради</w:t>
      </w:r>
      <w:r w:rsidR="00E258F5">
        <w:rPr>
          <w:lang w:val="uk-UA"/>
        </w:rPr>
        <w:t xml:space="preserve"> </w:t>
      </w:r>
      <w:r w:rsidRPr="00387624">
        <w:rPr>
          <w:rFonts w:ascii="Times New Roman" w:hAnsi="Times New Roman" w:cs="Times New Roman"/>
          <w:sz w:val="28"/>
          <w:szCs w:val="28"/>
          <w:lang w:val="uk-UA"/>
        </w:rPr>
        <w:t>«Про внесення змін до переліку та персонального складу постійних комісій Київської міської ради ІХ скликання</w:t>
      </w:r>
      <w:r>
        <w:rPr>
          <w:rFonts w:ascii="Times New Roman" w:hAnsi="Times New Roman" w:cs="Times New Roman"/>
          <w:sz w:val="28"/>
          <w:szCs w:val="28"/>
          <w:lang w:val="uk-UA"/>
        </w:rPr>
        <w:t>» (в</w:t>
      </w:r>
      <w:r w:rsidR="00E57AA9">
        <w:rPr>
          <w:rFonts w:ascii="Times New Roman" w:hAnsi="Times New Roman" w:cs="Times New Roman"/>
          <w:sz w:val="28"/>
          <w:szCs w:val="28"/>
          <w:lang w:val="uk-UA"/>
        </w:rPr>
        <w:t>ід 21.12.2020 № 08/231-163/ПР)</w:t>
      </w:r>
      <w:r w:rsidR="00356E5E">
        <w:rPr>
          <w:rFonts w:ascii="Times New Roman" w:hAnsi="Times New Roman" w:cs="Times New Roman"/>
          <w:sz w:val="28"/>
          <w:szCs w:val="28"/>
          <w:lang w:val="uk-UA"/>
        </w:rPr>
        <w:t>,</w:t>
      </w:r>
      <w:r w:rsidR="00356E5E" w:rsidRPr="00356E5E">
        <w:t xml:space="preserve"> </w:t>
      </w:r>
      <w:r w:rsidR="00356E5E" w:rsidRPr="00356E5E">
        <w:rPr>
          <w:rFonts w:ascii="Times New Roman" w:hAnsi="Times New Roman" w:cs="Times New Roman"/>
          <w:sz w:val="28"/>
          <w:szCs w:val="28"/>
          <w:lang w:val="uk-UA"/>
        </w:rPr>
        <w:t>який за умови опрацювання його відповідно до вимог Регламенту Київської міської ради буде запропонований для включення до проєкту порядку денного пленарного засідання Київської міської ради</w:t>
      </w:r>
      <w:r w:rsidR="00E57AA9">
        <w:rPr>
          <w:rFonts w:ascii="Times New Roman" w:hAnsi="Times New Roman" w:cs="Times New Roman"/>
          <w:sz w:val="28"/>
          <w:szCs w:val="28"/>
          <w:lang w:val="uk-UA"/>
        </w:rPr>
        <w:t xml:space="preserve"> </w:t>
      </w:r>
      <w:r w:rsidR="00356E5E">
        <w:rPr>
          <w:rFonts w:ascii="Times New Roman" w:hAnsi="Times New Roman" w:cs="Times New Roman"/>
          <w:sz w:val="28"/>
          <w:szCs w:val="28"/>
          <w:lang w:val="uk-UA"/>
        </w:rPr>
        <w:t xml:space="preserve">                       11 лютого 2021 року, </w:t>
      </w:r>
      <w:r w:rsidR="00E57AA9">
        <w:rPr>
          <w:rFonts w:ascii="Times New Roman" w:hAnsi="Times New Roman" w:cs="Times New Roman"/>
          <w:sz w:val="28"/>
          <w:szCs w:val="28"/>
          <w:lang w:val="uk-UA"/>
        </w:rPr>
        <w:t xml:space="preserve">та запропонував </w:t>
      </w:r>
      <w:r w:rsidR="00BA1230">
        <w:rPr>
          <w:rFonts w:ascii="Times New Roman" w:hAnsi="Times New Roman" w:cs="Times New Roman"/>
          <w:sz w:val="28"/>
          <w:szCs w:val="28"/>
          <w:lang w:val="uk-UA"/>
        </w:rPr>
        <w:t>на пленарному засіданні Київської міської ради</w:t>
      </w:r>
      <w:r w:rsidR="00BB37D5" w:rsidRPr="00BB37D5">
        <w:rPr>
          <w:rFonts w:ascii="Times New Roman" w:hAnsi="Times New Roman" w:cs="Times New Roman"/>
          <w:sz w:val="28"/>
          <w:szCs w:val="28"/>
          <w:lang w:val="uk-UA"/>
        </w:rPr>
        <w:t xml:space="preserve"> </w:t>
      </w:r>
      <w:r w:rsidR="00F03EF1">
        <w:rPr>
          <w:rFonts w:ascii="Times New Roman" w:hAnsi="Times New Roman" w:cs="Times New Roman"/>
          <w:sz w:val="28"/>
          <w:szCs w:val="28"/>
          <w:lang w:val="uk-UA"/>
        </w:rPr>
        <w:t>голосувати як одне загальне</w:t>
      </w:r>
      <w:r w:rsidR="00BB37D5" w:rsidRPr="00BB37D5">
        <w:rPr>
          <w:rFonts w:ascii="Times New Roman" w:hAnsi="Times New Roman" w:cs="Times New Roman"/>
          <w:sz w:val="28"/>
          <w:szCs w:val="28"/>
          <w:lang w:val="uk-UA"/>
        </w:rPr>
        <w:t xml:space="preserve"> рішення </w:t>
      </w:r>
      <w:r w:rsidR="00F03EF1">
        <w:rPr>
          <w:rFonts w:ascii="Times New Roman" w:hAnsi="Times New Roman" w:cs="Times New Roman"/>
          <w:sz w:val="28"/>
          <w:szCs w:val="28"/>
          <w:lang w:val="uk-UA"/>
        </w:rPr>
        <w:t>проєкти</w:t>
      </w:r>
      <w:r w:rsidR="00E57AA9">
        <w:rPr>
          <w:rFonts w:ascii="Times New Roman" w:hAnsi="Times New Roman" w:cs="Times New Roman"/>
          <w:sz w:val="28"/>
          <w:szCs w:val="28"/>
          <w:lang w:val="uk-UA"/>
        </w:rPr>
        <w:t xml:space="preserve"> рішень</w:t>
      </w:r>
      <w:r w:rsidR="00E258F5">
        <w:rPr>
          <w:rFonts w:ascii="Times New Roman" w:hAnsi="Times New Roman" w:cs="Times New Roman"/>
          <w:sz w:val="28"/>
          <w:szCs w:val="28"/>
          <w:lang w:val="uk-UA"/>
        </w:rPr>
        <w:t xml:space="preserve"> Київської міської ради</w:t>
      </w:r>
      <w:r w:rsidR="00E57AA9">
        <w:rPr>
          <w:rFonts w:ascii="Times New Roman" w:hAnsi="Times New Roman" w:cs="Times New Roman"/>
          <w:sz w:val="28"/>
          <w:szCs w:val="28"/>
          <w:lang w:val="uk-UA"/>
        </w:rPr>
        <w:t xml:space="preserve"> розділу «</w:t>
      </w:r>
      <w:r w:rsidR="00E57AA9" w:rsidRPr="00E57AA9">
        <w:rPr>
          <w:rFonts w:ascii="Times New Roman" w:hAnsi="Times New Roman" w:cs="Times New Roman"/>
          <w:sz w:val="28"/>
          <w:szCs w:val="28"/>
          <w:lang w:val="uk-UA"/>
        </w:rPr>
        <w:t xml:space="preserve">Про відмову у наданні дозволу на </w:t>
      </w:r>
      <w:r w:rsidR="00E57AA9">
        <w:rPr>
          <w:rFonts w:ascii="Times New Roman" w:hAnsi="Times New Roman" w:cs="Times New Roman"/>
          <w:sz w:val="28"/>
          <w:szCs w:val="28"/>
          <w:lang w:val="uk-UA"/>
        </w:rPr>
        <w:t>розроблення проєкту землеустрою».</w:t>
      </w:r>
    </w:p>
    <w:p w:rsidR="00387624" w:rsidRDefault="00485BB5" w:rsidP="007A78CE">
      <w:pPr>
        <w:spacing w:after="0" w:line="240" w:lineRule="auto"/>
        <w:ind w:firstLine="851"/>
        <w:jc w:val="both"/>
        <w:rPr>
          <w:rFonts w:ascii="Times New Roman" w:hAnsi="Times New Roman" w:cs="Times New Roman"/>
          <w:sz w:val="28"/>
          <w:szCs w:val="28"/>
          <w:lang w:val="uk-UA"/>
        </w:rPr>
      </w:pPr>
      <w:r w:rsidRPr="00485BB5">
        <w:rPr>
          <w:rFonts w:ascii="Times New Roman" w:hAnsi="Times New Roman" w:cs="Times New Roman"/>
          <w:b/>
          <w:sz w:val="28"/>
          <w:szCs w:val="28"/>
          <w:lang w:val="uk-UA"/>
        </w:rPr>
        <w:t>ВИСТУПИВ:</w:t>
      </w:r>
      <w:r w:rsidRPr="00485BB5">
        <w:rPr>
          <w:rFonts w:ascii="Times New Roman" w:hAnsi="Times New Roman" w:cs="Times New Roman"/>
          <w:sz w:val="28"/>
          <w:szCs w:val="28"/>
          <w:lang w:val="uk-UA"/>
        </w:rPr>
        <w:t xml:space="preserve"> Заступник міського голови - секретар Київської міської ради  Бондаренко В.В. та озвучив пропозицію щодо включення до проєкту порядку денного пленарного засід</w:t>
      </w:r>
      <w:r>
        <w:rPr>
          <w:rFonts w:ascii="Times New Roman" w:hAnsi="Times New Roman" w:cs="Times New Roman"/>
          <w:sz w:val="28"/>
          <w:szCs w:val="28"/>
          <w:lang w:val="uk-UA"/>
        </w:rPr>
        <w:t>ання Київської міської ради</w:t>
      </w:r>
      <w:r w:rsidRPr="00485B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лютого </w:t>
      </w:r>
      <w:r w:rsidR="009F33B7">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2021</w:t>
      </w:r>
      <w:r w:rsidRPr="00485BB5">
        <w:rPr>
          <w:rFonts w:ascii="Times New Roman" w:hAnsi="Times New Roman" w:cs="Times New Roman"/>
          <w:sz w:val="28"/>
          <w:szCs w:val="28"/>
          <w:lang w:val="uk-UA"/>
        </w:rPr>
        <w:t xml:space="preserve"> року проєкту рішення</w:t>
      </w:r>
      <w:r w:rsidR="009F33B7" w:rsidRPr="009F33B7">
        <w:t xml:space="preserve"> </w:t>
      </w:r>
      <w:r w:rsidR="00E258F5" w:rsidRPr="00E258F5">
        <w:rPr>
          <w:rFonts w:ascii="Times New Roman" w:hAnsi="Times New Roman" w:cs="Times New Roman"/>
          <w:sz w:val="28"/>
          <w:szCs w:val="28"/>
          <w:lang w:val="uk-UA"/>
        </w:rPr>
        <w:t>Київської міської ради</w:t>
      </w:r>
      <w:r w:rsidR="00E258F5">
        <w:rPr>
          <w:lang w:val="uk-UA"/>
        </w:rPr>
        <w:t xml:space="preserve"> </w:t>
      </w:r>
      <w:r w:rsidR="009F33B7" w:rsidRPr="009F33B7">
        <w:rPr>
          <w:rFonts w:ascii="Times New Roman" w:hAnsi="Times New Roman" w:cs="Times New Roman"/>
          <w:sz w:val="28"/>
          <w:szCs w:val="28"/>
          <w:lang w:val="uk-UA"/>
        </w:rPr>
        <w:t>«Про затвердження структури та загальної чисельності секретаріату Київської міської ради</w:t>
      </w:r>
      <w:r w:rsidR="009F33B7">
        <w:rPr>
          <w:rFonts w:ascii="Times New Roman" w:hAnsi="Times New Roman" w:cs="Times New Roman"/>
          <w:sz w:val="28"/>
          <w:szCs w:val="28"/>
          <w:lang w:val="uk-UA"/>
        </w:rPr>
        <w:t>»</w:t>
      </w:r>
      <w:r w:rsidR="00E258F5">
        <w:rPr>
          <w:rFonts w:ascii="Times New Roman" w:hAnsi="Times New Roman" w:cs="Times New Roman"/>
          <w:sz w:val="28"/>
          <w:szCs w:val="28"/>
          <w:lang w:val="uk-UA"/>
        </w:rPr>
        <w:t xml:space="preserve"> (в</w:t>
      </w:r>
      <w:r w:rsidR="009F33B7" w:rsidRPr="009F33B7">
        <w:rPr>
          <w:rFonts w:ascii="Times New Roman" w:hAnsi="Times New Roman" w:cs="Times New Roman"/>
          <w:sz w:val="28"/>
          <w:szCs w:val="28"/>
          <w:lang w:val="uk-UA"/>
        </w:rPr>
        <w:t>ід 21.12.2020 № 08/231-164/ПР).</w:t>
      </w:r>
    </w:p>
    <w:p w:rsidR="00387624" w:rsidRDefault="00E258F5" w:rsidP="007A78CE">
      <w:pPr>
        <w:spacing w:after="0" w:line="240" w:lineRule="auto"/>
        <w:ind w:firstLine="851"/>
        <w:jc w:val="both"/>
        <w:rPr>
          <w:rFonts w:ascii="Times New Roman" w:hAnsi="Times New Roman" w:cs="Times New Roman"/>
          <w:sz w:val="28"/>
          <w:szCs w:val="28"/>
          <w:lang w:val="uk-UA"/>
        </w:rPr>
      </w:pPr>
      <w:r w:rsidRPr="00E258F5">
        <w:rPr>
          <w:rFonts w:ascii="Times New Roman" w:hAnsi="Times New Roman" w:cs="Times New Roman"/>
          <w:b/>
          <w:sz w:val="28"/>
          <w:szCs w:val="28"/>
          <w:lang w:val="uk-UA"/>
        </w:rPr>
        <w:t>ВИРІШИЛИ:</w:t>
      </w:r>
      <w:r w:rsidR="004C3305">
        <w:rPr>
          <w:rFonts w:ascii="Times New Roman" w:hAnsi="Times New Roman" w:cs="Times New Roman"/>
          <w:sz w:val="28"/>
          <w:szCs w:val="28"/>
          <w:lang w:val="uk-UA"/>
        </w:rPr>
        <w:t xml:space="preserve"> Рекомендувати включити проєкт</w:t>
      </w:r>
      <w:r w:rsidRPr="00E258F5">
        <w:rPr>
          <w:rFonts w:ascii="Times New Roman" w:hAnsi="Times New Roman" w:cs="Times New Roman"/>
          <w:sz w:val="28"/>
          <w:szCs w:val="28"/>
          <w:lang w:val="uk-UA"/>
        </w:rPr>
        <w:t xml:space="preserve"> рі</w:t>
      </w:r>
      <w:r w:rsidR="004C3305">
        <w:rPr>
          <w:rFonts w:ascii="Times New Roman" w:hAnsi="Times New Roman" w:cs="Times New Roman"/>
          <w:sz w:val="28"/>
          <w:szCs w:val="28"/>
          <w:lang w:val="uk-UA"/>
        </w:rPr>
        <w:t>шення</w:t>
      </w:r>
      <w:r w:rsidRPr="00E258F5">
        <w:rPr>
          <w:rFonts w:ascii="Times New Roman" w:hAnsi="Times New Roman" w:cs="Times New Roman"/>
          <w:sz w:val="28"/>
          <w:szCs w:val="28"/>
          <w:lang w:val="uk-UA"/>
        </w:rPr>
        <w:t xml:space="preserve"> до проєкту порядку денного пленарного зас</w:t>
      </w:r>
      <w:r>
        <w:rPr>
          <w:rFonts w:ascii="Times New Roman" w:hAnsi="Times New Roman" w:cs="Times New Roman"/>
          <w:sz w:val="28"/>
          <w:szCs w:val="28"/>
          <w:lang w:val="uk-UA"/>
        </w:rPr>
        <w:t>ідання Київської міської ради 11</w:t>
      </w:r>
      <w:r w:rsidRPr="00E258F5">
        <w:rPr>
          <w:rFonts w:ascii="Times New Roman" w:hAnsi="Times New Roman" w:cs="Times New Roman"/>
          <w:sz w:val="28"/>
          <w:szCs w:val="28"/>
          <w:lang w:val="uk-UA"/>
        </w:rPr>
        <w:t xml:space="preserve"> </w:t>
      </w:r>
      <w:r>
        <w:rPr>
          <w:rFonts w:ascii="Times New Roman" w:hAnsi="Times New Roman" w:cs="Times New Roman"/>
          <w:sz w:val="28"/>
          <w:szCs w:val="28"/>
          <w:lang w:val="uk-UA"/>
        </w:rPr>
        <w:t>лютого                  2021</w:t>
      </w:r>
      <w:r w:rsidRPr="00E258F5">
        <w:rPr>
          <w:rFonts w:ascii="Times New Roman" w:hAnsi="Times New Roman" w:cs="Times New Roman"/>
          <w:sz w:val="28"/>
          <w:szCs w:val="28"/>
          <w:lang w:val="uk-UA"/>
        </w:rPr>
        <w:t xml:space="preserve"> року.</w:t>
      </w:r>
    </w:p>
    <w:p w:rsidR="00E02114" w:rsidRDefault="00E02114" w:rsidP="007F1106">
      <w:pPr>
        <w:spacing w:after="0" w:line="240" w:lineRule="auto"/>
        <w:ind w:firstLine="851"/>
        <w:jc w:val="both"/>
        <w:rPr>
          <w:rFonts w:ascii="Times New Roman" w:hAnsi="Times New Roman" w:cs="Times New Roman"/>
          <w:sz w:val="28"/>
          <w:szCs w:val="28"/>
          <w:lang w:val="uk-UA"/>
        </w:rPr>
      </w:pPr>
      <w:r w:rsidRPr="00E02114">
        <w:rPr>
          <w:rFonts w:ascii="Times New Roman" w:hAnsi="Times New Roman" w:cs="Times New Roman"/>
          <w:sz w:val="28"/>
          <w:szCs w:val="28"/>
          <w:lang w:val="uk-UA"/>
        </w:rPr>
        <w:t>Заступник міського голови - секретар Київської міської ради  Бондаренко В.В. проінформував присутніх,  що підготовлено проєкт</w:t>
      </w:r>
      <w:r w:rsidR="00356E5E">
        <w:rPr>
          <w:rFonts w:ascii="Times New Roman" w:hAnsi="Times New Roman" w:cs="Times New Roman"/>
          <w:sz w:val="28"/>
          <w:szCs w:val="28"/>
          <w:lang w:val="uk-UA"/>
        </w:rPr>
        <w:t>и рішень</w:t>
      </w:r>
      <w:r w:rsidRPr="00E02114">
        <w:rPr>
          <w:rFonts w:ascii="Times New Roman" w:hAnsi="Times New Roman" w:cs="Times New Roman"/>
          <w:sz w:val="28"/>
          <w:szCs w:val="28"/>
          <w:lang w:val="uk-UA"/>
        </w:rPr>
        <w:t xml:space="preserve"> Київської міської ради</w:t>
      </w:r>
      <w:r w:rsidR="007F1106">
        <w:rPr>
          <w:rFonts w:ascii="Times New Roman" w:hAnsi="Times New Roman" w:cs="Times New Roman"/>
          <w:sz w:val="28"/>
          <w:szCs w:val="28"/>
          <w:lang w:val="uk-UA"/>
        </w:rPr>
        <w:t xml:space="preserve"> «</w:t>
      </w:r>
      <w:r w:rsidR="007F1106" w:rsidRPr="007F1106">
        <w:rPr>
          <w:rFonts w:ascii="Times New Roman" w:hAnsi="Times New Roman" w:cs="Times New Roman"/>
          <w:sz w:val="28"/>
          <w:szCs w:val="28"/>
          <w:lang w:val="uk-UA"/>
        </w:rPr>
        <w:t xml:space="preserve">Про виплату громадянці </w:t>
      </w:r>
      <w:proofErr w:type="spellStart"/>
      <w:r w:rsidR="007F1106" w:rsidRPr="007F1106">
        <w:rPr>
          <w:rFonts w:ascii="Times New Roman" w:hAnsi="Times New Roman" w:cs="Times New Roman"/>
          <w:sz w:val="28"/>
          <w:szCs w:val="28"/>
          <w:lang w:val="uk-UA"/>
        </w:rPr>
        <w:t>Ничвидюк</w:t>
      </w:r>
      <w:proofErr w:type="spellEnd"/>
      <w:r w:rsidR="007F1106" w:rsidRPr="007F1106">
        <w:rPr>
          <w:rFonts w:ascii="Times New Roman" w:hAnsi="Times New Roman" w:cs="Times New Roman"/>
          <w:sz w:val="28"/>
          <w:szCs w:val="28"/>
          <w:lang w:val="uk-UA"/>
        </w:rPr>
        <w:t xml:space="preserve"> І.Ю. матеріальної допомоги за належну для одержання земельну ділянку</w:t>
      </w:r>
      <w:r w:rsidR="007F1106">
        <w:rPr>
          <w:rFonts w:ascii="Times New Roman" w:hAnsi="Times New Roman" w:cs="Times New Roman"/>
          <w:sz w:val="28"/>
          <w:szCs w:val="28"/>
          <w:lang w:val="uk-UA"/>
        </w:rPr>
        <w:t>»</w:t>
      </w:r>
      <w:r w:rsidR="007F1106" w:rsidRPr="007F1106">
        <w:rPr>
          <w:rFonts w:ascii="Times New Roman" w:hAnsi="Times New Roman" w:cs="Times New Roman"/>
          <w:sz w:val="28"/>
          <w:szCs w:val="28"/>
          <w:lang w:val="uk-UA"/>
        </w:rPr>
        <w:t xml:space="preserve"> (від 18.08.2020 </w:t>
      </w:r>
      <w:r w:rsidR="00C06B58">
        <w:rPr>
          <w:rFonts w:ascii="Times New Roman" w:hAnsi="Times New Roman" w:cs="Times New Roman"/>
          <w:sz w:val="28"/>
          <w:szCs w:val="28"/>
          <w:lang w:val="uk-UA"/>
        </w:rPr>
        <w:t xml:space="preserve">                          </w:t>
      </w:r>
      <w:r w:rsidR="007F1106" w:rsidRPr="007F1106">
        <w:rPr>
          <w:rFonts w:ascii="Times New Roman" w:hAnsi="Times New Roman" w:cs="Times New Roman"/>
          <w:sz w:val="28"/>
          <w:szCs w:val="28"/>
          <w:lang w:val="uk-UA"/>
        </w:rPr>
        <w:t>№</w:t>
      </w:r>
      <w:r w:rsidR="00C06B58">
        <w:rPr>
          <w:rFonts w:ascii="Times New Roman" w:hAnsi="Times New Roman" w:cs="Times New Roman"/>
          <w:sz w:val="28"/>
          <w:szCs w:val="28"/>
          <w:lang w:val="uk-UA"/>
        </w:rPr>
        <w:t xml:space="preserve"> </w:t>
      </w:r>
      <w:r w:rsidR="007F1106" w:rsidRPr="007F1106">
        <w:rPr>
          <w:rFonts w:ascii="Times New Roman" w:hAnsi="Times New Roman" w:cs="Times New Roman"/>
          <w:sz w:val="28"/>
          <w:szCs w:val="28"/>
          <w:lang w:val="uk-UA"/>
        </w:rPr>
        <w:t>08/23</w:t>
      </w:r>
      <w:r w:rsidR="007F1106">
        <w:rPr>
          <w:rFonts w:ascii="Times New Roman" w:hAnsi="Times New Roman" w:cs="Times New Roman"/>
          <w:sz w:val="28"/>
          <w:szCs w:val="28"/>
          <w:lang w:val="uk-UA"/>
        </w:rPr>
        <w:t>1-2134/ПР) та «</w:t>
      </w:r>
      <w:r w:rsidR="007F1106" w:rsidRPr="007F1106">
        <w:rPr>
          <w:rFonts w:ascii="Times New Roman" w:hAnsi="Times New Roman" w:cs="Times New Roman"/>
          <w:sz w:val="28"/>
          <w:szCs w:val="28"/>
          <w:lang w:val="uk-UA"/>
        </w:rPr>
        <w:t>Про виплату громадянину Здоровцю Б.В. матеріальної допомоги за належну для одержання земельну ділянку</w:t>
      </w:r>
      <w:r w:rsidR="007F1106">
        <w:rPr>
          <w:rFonts w:ascii="Times New Roman" w:hAnsi="Times New Roman" w:cs="Times New Roman"/>
          <w:sz w:val="28"/>
          <w:szCs w:val="28"/>
          <w:lang w:val="uk-UA"/>
        </w:rPr>
        <w:t>»</w:t>
      </w:r>
      <w:r w:rsidR="007F1106" w:rsidRPr="007F1106">
        <w:rPr>
          <w:rFonts w:ascii="Times New Roman" w:hAnsi="Times New Roman" w:cs="Times New Roman"/>
          <w:sz w:val="28"/>
          <w:szCs w:val="28"/>
          <w:lang w:val="uk-UA"/>
        </w:rPr>
        <w:t xml:space="preserve"> (від 23.07.2020 </w:t>
      </w:r>
      <w:r w:rsidR="00C06B58">
        <w:rPr>
          <w:rFonts w:ascii="Times New Roman" w:hAnsi="Times New Roman" w:cs="Times New Roman"/>
          <w:sz w:val="28"/>
          <w:szCs w:val="28"/>
          <w:lang w:val="uk-UA"/>
        </w:rPr>
        <w:t xml:space="preserve">                       </w:t>
      </w:r>
      <w:r w:rsidR="007F1106" w:rsidRPr="007F1106">
        <w:rPr>
          <w:rFonts w:ascii="Times New Roman" w:hAnsi="Times New Roman" w:cs="Times New Roman"/>
          <w:sz w:val="28"/>
          <w:szCs w:val="28"/>
          <w:lang w:val="uk-UA"/>
        </w:rPr>
        <w:t>№</w:t>
      </w:r>
      <w:r w:rsidR="00C06B58">
        <w:rPr>
          <w:rFonts w:ascii="Times New Roman" w:hAnsi="Times New Roman" w:cs="Times New Roman"/>
          <w:sz w:val="28"/>
          <w:szCs w:val="28"/>
          <w:lang w:val="uk-UA"/>
        </w:rPr>
        <w:t xml:space="preserve"> </w:t>
      </w:r>
      <w:r w:rsidR="007F1106" w:rsidRPr="007F1106">
        <w:rPr>
          <w:rFonts w:ascii="Times New Roman" w:hAnsi="Times New Roman" w:cs="Times New Roman"/>
          <w:sz w:val="28"/>
          <w:szCs w:val="28"/>
          <w:lang w:val="uk-UA"/>
        </w:rPr>
        <w:t>08/23</w:t>
      </w:r>
      <w:r w:rsidR="002A358E">
        <w:rPr>
          <w:rFonts w:ascii="Times New Roman" w:hAnsi="Times New Roman" w:cs="Times New Roman"/>
          <w:sz w:val="28"/>
          <w:szCs w:val="28"/>
          <w:lang w:val="uk-UA"/>
        </w:rPr>
        <w:t>1-1831/ПР),</w:t>
      </w:r>
      <w:r w:rsidR="007F1106">
        <w:rPr>
          <w:rFonts w:ascii="Times New Roman" w:hAnsi="Times New Roman" w:cs="Times New Roman"/>
          <w:sz w:val="28"/>
          <w:szCs w:val="28"/>
          <w:lang w:val="uk-UA"/>
        </w:rPr>
        <w:t xml:space="preserve"> </w:t>
      </w:r>
      <w:r w:rsidR="002A358E">
        <w:rPr>
          <w:rFonts w:ascii="Times New Roman" w:hAnsi="Times New Roman" w:cs="Times New Roman"/>
          <w:sz w:val="28"/>
          <w:szCs w:val="28"/>
          <w:lang w:val="uk-UA"/>
        </w:rPr>
        <w:t>які</w:t>
      </w:r>
      <w:r w:rsidR="002A358E" w:rsidRPr="002A358E">
        <w:rPr>
          <w:rFonts w:ascii="Times New Roman" w:hAnsi="Times New Roman" w:cs="Times New Roman"/>
          <w:sz w:val="28"/>
          <w:szCs w:val="28"/>
          <w:lang w:val="uk-UA"/>
        </w:rPr>
        <w:t xml:space="preserve"> за умови опрацювання відповідно до вимог</w:t>
      </w:r>
      <w:r w:rsidR="004C3305">
        <w:rPr>
          <w:rFonts w:ascii="Times New Roman" w:hAnsi="Times New Roman" w:cs="Times New Roman"/>
          <w:sz w:val="28"/>
          <w:szCs w:val="28"/>
          <w:lang w:val="uk-UA"/>
        </w:rPr>
        <w:t xml:space="preserve"> </w:t>
      </w:r>
      <w:r w:rsidR="002A358E" w:rsidRPr="002A358E">
        <w:rPr>
          <w:rFonts w:ascii="Times New Roman" w:hAnsi="Times New Roman" w:cs="Times New Roman"/>
          <w:sz w:val="28"/>
          <w:szCs w:val="28"/>
          <w:lang w:val="uk-UA"/>
        </w:rPr>
        <w:t xml:space="preserve"> Регламенту Київської </w:t>
      </w:r>
      <w:r w:rsidR="00BA423B">
        <w:rPr>
          <w:rFonts w:ascii="Times New Roman" w:hAnsi="Times New Roman" w:cs="Times New Roman"/>
          <w:sz w:val="28"/>
          <w:szCs w:val="28"/>
          <w:lang w:val="uk-UA"/>
        </w:rPr>
        <w:t>міської ради будуть запропоновані</w:t>
      </w:r>
      <w:r w:rsidR="002A358E" w:rsidRPr="002A358E">
        <w:rPr>
          <w:rFonts w:ascii="Times New Roman" w:hAnsi="Times New Roman" w:cs="Times New Roman"/>
          <w:sz w:val="28"/>
          <w:szCs w:val="28"/>
          <w:lang w:val="uk-UA"/>
        </w:rPr>
        <w:t xml:space="preserve"> для включення до проєкту порядку денного пленарного засідання Київської міської ради            </w:t>
      </w:r>
      <w:r w:rsidR="002A358E">
        <w:rPr>
          <w:rFonts w:ascii="Times New Roman" w:hAnsi="Times New Roman" w:cs="Times New Roman"/>
          <w:sz w:val="28"/>
          <w:szCs w:val="28"/>
          <w:lang w:val="uk-UA"/>
        </w:rPr>
        <w:t xml:space="preserve">            11 лютого 2021 року.</w:t>
      </w:r>
    </w:p>
    <w:p w:rsidR="00387624" w:rsidRDefault="00030A62" w:rsidP="007A78CE">
      <w:pPr>
        <w:spacing w:after="0" w:line="240" w:lineRule="auto"/>
        <w:ind w:firstLine="851"/>
        <w:jc w:val="both"/>
        <w:rPr>
          <w:rFonts w:ascii="Times New Roman" w:hAnsi="Times New Roman" w:cs="Times New Roman"/>
          <w:sz w:val="28"/>
          <w:szCs w:val="28"/>
          <w:lang w:val="uk-UA"/>
        </w:rPr>
      </w:pPr>
      <w:r w:rsidRPr="00030A62">
        <w:rPr>
          <w:rFonts w:ascii="Times New Roman" w:hAnsi="Times New Roman" w:cs="Times New Roman"/>
          <w:b/>
          <w:sz w:val="28"/>
          <w:szCs w:val="28"/>
          <w:lang w:val="uk-UA"/>
        </w:rPr>
        <w:t>ВИСТУПИВ:</w:t>
      </w:r>
      <w:r>
        <w:rPr>
          <w:rFonts w:ascii="Times New Roman" w:hAnsi="Times New Roman" w:cs="Times New Roman"/>
          <w:sz w:val="28"/>
          <w:szCs w:val="28"/>
          <w:lang w:val="uk-UA"/>
        </w:rPr>
        <w:t xml:space="preserve"> </w:t>
      </w:r>
      <w:r w:rsidR="00400220">
        <w:rPr>
          <w:rFonts w:ascii="Times New Roman" w:hAnsi="Times New Roman" w:cs="Times New Roman"/>
          <w:sz w:val="28"/>
          <w:szCs w:val="28"/>
          <w:lang w:val="uk-UA"/>
        </w:rPr>
        <w:t>С</w:t>
      </w:r>
      <w:r w:rsidR="00400220" w:rsidRPr="00400220">
        <w:rPr>
          <w:rFonts w:ascii="Times New Roman" w:hAnsi="Times New Roman" w:cs="Times New Roman"/>
          <w:sz w:val="28"/>
          <w:szCs w:val="28"/>
          <w:lang w:val="uk-UA"/>
        </w:rPr>
        <w:t>півголова депутатської</w:t>
      </w:r>
      <w:r w:rsidR="00400220">
        <w:rPr>
          <w:rFonts w:ascii="Times New Roman" w:hAnsi="Times New Roman" w:cs="Times New Roman"/>
          <w:sz w:val="28"/>
          <w:szCs w:val="28"/>
          <w:lang w:val="uk-UA"/>
        </w:rPr>
        <w:t xml:space="preserve"> фракції  «УДАР Віталія Кличка»</w:t>
      </w:r>
      <w:r w:rsidR="00400220" w:rsidRPr="00400220">
        <w:t xml:space="preserve"> </w:t>
      </w:r>
      <w:proofErr w:type="spellStart"/>
      <w:r w:rsidR="00400220">
        <w:rPr>
          <w:rFonts w:ascii="Times New Roman" w:hAnsi="Times New Roman" w:cs="Times New Roman"/>
          <w:sz w:val="28"/>
          <w:szCs w:val="28"/>
          <w:lang w:val="uk-UA"/>
        </w:rPr>
        <w:t>Білоцерковець</w:t>
      </w:r>
      <w:proofErr w:type="spellEnd"/>
      <w:r w:rsidR="00400220">
        <w:rPr>
          <w:rFonts w:ascii="Times New Roman" w:hAnsi="Times New Roman" w:cs="Times New Roman"/>
          <w:sz w:val="28"/>
          <w:szCs w:val="28"/>
          <w:lang w:val="uk-UA"/>
        </w:rPr>
        <w:t xml:space="preserve"> Д.О. </w:t>
      </w:r>
      <w:r>
        <w:rPr>
          <w:rFonts w:ascii="Times New Roman" w:hAnsi="Times New Roman" w:cs="Times New Roman"/>
          <w:sz w:val="28"/>
          <w:szCs w:val="28"/>
          <w:lang w:val="uk-UA"/>
        </w:rPr>
        <w:t xml:space="preserve">та </w:t>
      </w:r>
      <w:r w:rsidR="00400220" w:rsidRPr="00400220">
        <w:rPr>
          <w:rFonts w:ascii="Times New Roman" w:hAnsi="Times New Roman" w:cs="Times New Roman"/>
          <w:sz w:val="28"/>
          <w:szCs w:val="28"/>
          <w:lang w:val="uk-UA"/>
        </w:rPr>
        <w:t>проінформував присутніх,  що підготовлено проєкти рішень Київської міської ради</w:t>
      </w:r>
      <w:r w:rsidR="00BA423B">
        <w:rPr>
          <w:rFonts w:ascii="Times New Roman" w:hAnsi="Times New Roman" w:cs="Times New Roman"/>
          <w:sz w:val="28"/>
          <w:szCs w:val="28"/>
          <w:lang w:val="uk-UA"/>
        </w:rPr>
        <w:t xml:space="preserve"> «</w:t>
      </w:r>
      <w:r w:rsidR="00BA423B" w:rsidRPr="00BA423B">
        <w:rPr>
          <w:rFonts w:ascii="Times New Roman" w:hAnsi="Times New Roman" w:cs="Times New Roman"/>
          <w:sz w:val="28"/>
          <w:szCs w:val="28"/>
          <w:lang w:val="uk-UA"/>
        </w:rPr>
        <w:t>Про затвердження змін до міської цільової програми «Здо</w:t>
      </w:r>
      <w:r w:rsidR="00BA423B">
        <w:rPr>
          <w:rFonts w:ascii="Times New Roman" w:hAnsi="Times New Roman" w:cs="Times New Roman"/>
          <w:sz w:val="28"/>
          <w:szCs w:val="28"/>
          <w:lang w:val="uk-UA"/>
        </w:rPr>
        <w:t>ров’я киян» на 2020 – 2022 роки» (в</w:t>
      </w:r>
      <w:r w:rsidR="00BA423B" w:rsidRPr="00BA423B">
        <w:rPr>
          <w:rFonts w:ascii="Times New Roman" w:hAnsi="Times New Roman" w:cs="Times New Roman"/>
          <w:sz w:val="28"/>
          <w:szCs w:val="28"/>
          <w:lang w:val="uk-UA"/>
        </w:rPr>
        <w:t xml:space="preserve">ід 22.01.2021 </w:t>
      </w:r>
      <w:r w:rsidR="00BA423B">
        <w:rPr>
          <w:rFonts w:ascii="Times New Roman" w:hAnsi="Times New Roman" w:cs="Times New Roman"/>
          <w:sz w:val="28"/>
          <w:szCs w:val="28"/>
          <w:lang w:val="uk-UA"/>
        </w:rPr>
        <w:t xml:space="preserve">                        № 08/231-486/ПР), «</w:t>
      </w:r>
      <w:r w:rsidR="00BA423B" w:rsidRPr="00BA423B">
        <w:rPr>
          <w:rFonts w:ascii="Times New Roman" w:hAnsi="Times New Roman" w:cs="Times New Roman"/>
          <w:sz w:val="28"/>
          <w:szCs w:val="28"/>
          <w:lang w:val="uk-UA"/>
        </w:rPr>
        <w:t>Про реорганізацію комунального некомерційного підприємства «Госпіталь «Печерський» Печерського району міста Києва» виконавчого органу Київської міської ради (Київської міської державної адміністрації) шляхом приєднання до комунального некомерційного підприємства «Київський міський клінічний госпіталь ветеранів війни» виконавчого органу Київської міської ради (Київської м</w:t>
      </w:r>
      <w:r w:rsidR="00BA423B">
        <w:rPr>
          <w:rFonts w:ascii="Times New Roman" w:hAnsi="Times New Roman" w:cs="Times New Roman"/>
          <w:sz w:val="28"/>
          <w:szCs w:val="28"/>
          <w:lang w:val="uk-UA"/>
        </w:rPr>
        <w:t>іської державної адміністрації)» (від 24.12.2020 № 08/231-176/ПР) та «</w:t>
      </w:r>
      <w:r w:rsidR="00BA423B" w:rsidRPr="00BA423B">
        <w:rPr>
          <w:rFonts w:ascii="Times New Roman" w:hAnsi="Times New Roman" w:cs="Times New Roman"/>
          <w:sz w:val="28"/>
          <w:szCs w:val="28"/>
          <w:lang w:val="uk-UA"/>
        </w:rPr>
        <w:t>Про надання згоди на реалізацію проєкту цільових екологічних (зелених) інвестицій для придбання автобусів, оснащених елект</w:t>
      </w:r>
      <w:r w:rsidR="00BA423B">
        <w:rPr>
          <w:rFonts w:ascii="Times New Roman" w:hAnsi="Times New Roman" w:cs="Times New Roman"/>
          <w:sz w:val="28"/>
          <w:szCs w:val="28"/>
          <w:lang w:val="uk-UA"/>
        </w:rPr>
        <w:t xml:space="preserve">ричними двигунами» (від 28.01.2021 № 08/231-584/ПР), </w:t>
      </w:r>
      <w:r w:rsidR="00A26592" w:rsidRPr="00A26592">
        <w:rPr>
          <w:rFonts w:ascii="Times New Roman" w:hAnsi="Times New Roman" w:cs="Times New Roman"/>
          <w:sz w:val="28"/>
          <w:szCs w:val="28"/>
          <w:lang w:val="uk-UA"/>
        </w:rPr>
        <w:t>які за умови опрацю</w:t>
      </w:r>
      <w:r w:rsidR="00D60450">
        <w:rPr>
          <w:rFonts w:ascii="Times New Roman" w:hAnsi="Times New Roman" w:cs="Times New Roman"/>
          <w:sz w:val="28"/>
          <w:szCs w:val="28"/>
          <w:lang w:val="uk-UA"/>
        </w:rPr>
        <w:t>вання</w:t>
      </w:r>
      <w:r w:rsidR="00A26592" w:rsidRPr="00A26592">
        <w:rPr>
          <w:rFonts w:ascii="Times New Roman" w:hAnsi="Times New Roman" w:cs="Times New Roman"/>
          <w:sz w:val="28"/>
          <w:szCs w:val="28"/>
          <w:lang w:val="uk-UA"/>
        </w:rPr>
        <w:t xml:space="preserve"> відповідно до вимог Регламенту </w:t>
      </w:r>
      <w:r w:rsidR="00D60450">
        <w:rPr>
          <w:rFonts w:ascii="Times New Roman" w:hAnsi="Times New Roman" w:cs="Times New Roman"/>
          <w:sz w:val="28"/>
          <w:szCs w:val="28"/>
          <w:lang w:val="uk-UA"/>
        </w:rPr>
        <w:t xml:space="preserve">                </w:t>
      </w:r>
      <w:r w:rsidR="00A26592" w:rsidRPr="00A26592">
        <w:rPr>
          <w:rFonts w:ascii="Times New Roman" w:hAnsi="Times New Roman" w:cs="Times New Roman"/>
          <w:sz w:val="28"/>
          <w:szCs w:val="28"/>
          <w:lang w:val="uk-UA"/>
        </w:rPr>
        <w:t>Київської міської ради будуть запропоновані для включення до проєкту порядку денного пленарного засідання Київськ</w:t>
      </w:r>
      <w:r w:rsidR="00A26592">
        <w:rPr>
          <w:rFonts w:ascii="Times New Roman" w:hAnsi="Times New Roman" w:cs="Times New Roman"/>
          <w:sz w:val="28"/>
          <w:szCs w:val="28"/>
          <w:lang w:val="uk-UA"/>
        </w:rPr>
        <w:t>ої міської ради</w:t>
      </w:r>
      <w:r w:rsidR="00A26592" w:rsidRPr="00A26592">
        <w:rPr>
          <w:rFonts w:ascii="Times New Roman" w:hAnsi="Times New Roman" w:cs="Times New Roman"/>
          <w:sz w:val="28"/>
          <w:szCs w:val="28"/>
          <w:lang w:val="uk-UA"/>
        </w:rPr>
        <w:t xml:space="preserve">  11 лютого </w:t>
      </w:r>
      <w:r w:rsidR="00A26592">
        <w:rPr>
          <w:rFonts w:ascii="Times New Roman" w:hAnsi="Times New Roman" w:cs="Times New Roman"/>
          <w:sz w:val="28"/>
          <w:szCs w:val="28"/>
          <w:lang w:val="uk-UA"/>
        </w:rPr>
        <w:t xml:space="preserve">                </w:t>
      </w:r>
      <w:r w:rsidR="00A26592" w:rsidRPr="00A26592">
        <w:rPr>
          <w:rFonts w:ascii="Times New Roman" w:hAnsi="Times New Roman" w:cs="Times New Roman"/>
          <w:sz w:val="28"/>
          <w:szCs w:val="28"/>
          <w:lang w:val="uk-UA"/>
        </w:rPr>
        <w:t>2021 року.</w:t>
      </w:r>
    </w:p>
    <w:p w:rsidR="00387624" w:rsidRDefault="00F60D53"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Брали участь в обговоренні з</w:t>
      </w:r>
      <w:r w:rsidRPr="00F60D53">
        <w:rPr>
          <w:rFonts w:ascii="Times New Roman" w:hAnsi="Times New Roman" w:cs="Times New Roman"/>
          <w:sz w:val="28"/>
          <w:szCs w:val="28"/>
          <w:lang w:val="uk-UA"/>
        </w:rPr>
        <w:t>аступник міського голови - секретар Київської міської ради  Бондаренко В.В.</w:t>
      </w:r>
      <w:r>
        <w:rPr>
          <w:rFonts w:ascii="Times New Roman" w:hAnsi="Times New Roman" w:cs="Times New Roman"/>
          <w:sz w:val="28"/>
          <w:szCs w:val="28"/>
          <w:lang w:val="uk-UA"/>
        </w:rPr>
        <w:t>,</w:t>
      </w:r>
      <w:r w:rsidRPr="00F60D53">
        <w:t xml:space="preserve"> </w:t>
      </w:r>
      <w:r w:rsidRPr="00F60D53">
        <w:rPr>
          <w:rFonts w:ascii="Times New Roman" w:hAnsi="Times New Roman" w:cs="Times New Roman"/>
          <w:sz w:val="28"/>
          <w:szCs w:val="28"/>
          <w:lang w:val="uk-UA"/>
        </w:rPr>
        <w:t xml:space="preserve">голова постійної  комісії  Київської  міської  ради  з питань бюджету та соціально-економічного розвитку  </w:t>
      </w:r>
      <w:r>
        <w:rPr>
          <w:rFonts w:ascii="Times New Roman" w:hAnsi="Times New Roman" w:cs="Times New Roman"/>
          <w:sz w:val="28"/>
          <w:szCs w:val="28"/>
          <w:lang w:val="uk-UA"/>
        </w:rPr>
        <w:t xml:space="preserve">                    </w:t>
      </w:r>
      <w:r w:rsidRPr="00F60D53">
        <w:rPr>
          <w:rFonts w:ascii="Times New Roman" w:hAnsi="Times New Roman" w:cs="Times New Roman"/>
          <w:sz w:val="28"/>
          <w:szCs w:val="28"/>
          <w:lang w:val="uk-UA"/>
        </w:rPr>
        <w:t>Вітренко А.О., депутатська фракція «Слуга народу»,</w:t>
      </w:r>
      <w:r w:rsidRPr="00F60D53">
        <w:t xml:space="preserve"> </w:t>
      </w:r>
      <w:r>
        <w:rPr>
          <w:rFonts w:ascii="Times New Roman" w:hAnsi="Times New Roman" w:cs="Times New Roman"/>
          <w:sz w:val="28"/>
          <w:szCs w:val="28"/>
          <w:lang w:val="uk-UA"/>
        </w:rPr>
        <w:t>с</w:t>
      </w:r>
      <w:r w:rsidRPr="00F60D53">
        <w:rPr>
          <w:rFonts w:ascii="Times New Roman" w:hAnsi="Times New Roman" w:cs="Times New Roman"/>
          <w:sz w:val="28"/>
          <w:szCs w:val="28"/>
          <w:lang w:val="uk-UA"/>
        </w:rPr>
        <w:t xml:space="preserve">півголова депутатської фракції  «УДАР Віталія Кличка» </w:t>
      </w:r>
      <w:proofErr w:type="spellStart"/>
      <w:r w:rsidRPr="00F60D53">
        <w:rPr>
          <w:rFonts w:ascii="Times New Roman" w:hAnsi="Times New Roman" w:cs="Times New Roman"/>
          <w:sz w:val="28"/>
          <w:szCs w:val="28"/>
          <w:lang w:val="uk-UA"/>
        </w:rPr>
        <w:t>Білоцерковець</w:t>
      </w:r>
      <w:proofErr w:type="spellEnd"/>
      <w:r w:rsidRPr="00F60D53">
        <w:rPr>
          <w:rFonts w:ascii="Times New Roman" w:hAnsi="Times New Roman" w:cs="Times New Roman"/>
          <w:sz w:val="28"/>
          <w:szCs w:val="28"/>
          <w:lang w:val="uk-UA"/>
        </w:rPr>
        <w:t xml:space="preserve"> Д.О.</w:t>
      </w:r>
    </w:p>
    <w:p w:rsidR="00387624" w:rsidRDefault="001D630C" w:rsidP="007A78CE">
      <w:pPr>
        <w:spacing w:after="0" w:line="240" w:lineRule="auto"/>
        <w:ind w:firstLine="851"/>
        <w:jc w:val="both"/>
        <w:rPr>
          <w:rFonts w:ascii="Times New Roman" w:hAnsi="Times New Roman" w:cs="Times New Roman"/>
          <w:sz w:val="28"/>
          <w:szCs w:val="28"/>
          <w:lang w:val="uk-UA"/>
        </w:rPr>
      </w:pPr>
      <w:r w:rsidRPr="001D630C">
        <w:rPr>
          <w:rFonts w:ascii="Times New Roman" w:hAnsi="Times New Roman" w:cs="Times New Roman"/>
          <w:b/>
          <w:sz w:val="28"/>
          <w:szCs w:val="28"/>
          <w:lang w:val="uk-UA"/>
        </w:rPr>
        <w:t>ВИСТУПИВ:</w:t>
      </w:r>
      <w:r>
        <w:rPr>
          <w:rFonts w:ascii="Times New Roman" w:hAnsi="Times New Roman" w:cs="Times New Roman"/>
          <w:sz w:val="28"/>
          <w:szCs w:val="28"/>
          <w:lang w:val="uk-UA"/>
        </w:rPr>
        <w:t xml:space="preserve"> </w:t>
      </w:r>
      <w:r w:rsidR="00001577" w:rsidRPr="00001577">
        <w:rPr>
          <w:rFonts w:ascii="Times New Roman" w:hAnsi="Times New Roman" w:cs="Times New Roman"/>
          <w:sz w:val="28"/>
          <w:szCs w:val="28"/>
          <w:lang w:val="uk-UA"/>
        </w:rPr>
        <w:t xml:space="preserve">Голова депутатської фракції «Єдність» </w:t>
      </w:r>
      <w:r w:rsidR="00B10B1E">
        <w:rPr>
          <w:rFonts w:ascii="Times New Roman" w:hAnsi="Times New Roman" w:cs="Times New Roman"/>
          <w:sz w:val="28"/>
          <w:szCs w:val="28"/>
          <w:lang w:val="uk-UA"/>
        </w:rPr>
        <w:t xml:space="preserve">                           </w:t>
      </w:r>
      <w:r w:rsidR="00001577" w:rsidRPr="00001577">
        <w:rPr>
          <w:rFonts w:ascii="Times New Roman" w:hAnsi="Times New Roman" w:cs="Times New Roman"/>
          <w:sz w:val="28"/>
          <w:szCs w:val="28"/>
          <w:lang w:val="uk-UA"/>
        </w:rPr>
        <w:t>Омельченко О.О.</w:t>
      </w:r>
      <w:r w:rsidR="00B10B1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01577">
        <w:rPr>
          <w:rFonts w:ascii="Times New Roman" w:hAnsi="Times New Roman" w:cs="Times New Roman"/>
          <w:sz w:val="28"/>
          <w:szCs w:val="28"/>
          <w:lang w:val="uk-UA"/>
        </w:rPr>
        <w:t>повідомив, що підготовлений проєкт рішення Київської міської ради «</w:t>
      </w:r>
      <w:r w:rsidR="00B10B1E">
        <w:rPr>
          <w:rFonts w:ascii="Times New Roman" w:hAnsi="Times New Roman" w:cs="Times New Roman"/>
          <w:sz w:val="28"/>
          <w:szCs w:val="28"/>
          <w:lang w:val="uk-UA"/>
        </w:rPr>
        <w:t>Про створення тимчасової контрольної комісії Київської міської ради щодо перевірки економічної обґрунтованості підвищення тарифів на житлово-комунальні послуги у місті Києві» (від 20.01.2021 № 08/231-471/ПР)</w:t>
      </w:r>
      <w:r w:rsidR="00EA46F4">
        <w:rPr>
          <w:rFonts w:ascii="Times New Roman" w:hAnsi="Times New Roman" w:cs="Times New Roman"/>
          <w:sz w:val="28"/>
          <w:szCs w:val="28"/>
          <w:lang w:val="uk-UA"/>
        </w:rPr>
        <w:t>,</w:t>
      </w:r>
      <w:r w:rsidR="00001577">
        <w:rPr>
          <w:rFonts w:ascii="Times New Roman" w:hAnsi="Times New Roman" w:cs="Times New Roman"/>
          <w:sz w:val="28"/>
          <w:szCs w:val="28"/>
          <w:lang w:val="uk-UA"/>
        </w:rPr>
        <w:t xml:space="preserve"> </w:t>
      </w:r>
      <w:r w:rsidR="00B10B1E">
        <w:rPr>
          <w:rFonts w:ascii="Times New Roman" w:hAnsi="Times New Roman" w:cs="Times New Roman"/>
          <w:sz w:val="28"/>
          <w:szCs w:val="28"/>
          <w:lang w:val="uk-UA"/>
        </w:rPr>
        <w:lastRenderedPageBreak/>
        <w:t xml:space="preserve">та </w:t>
      </w:r>
      <w:r w:rsidR="00001577">
        <w:rPr>
          <w:rFonts w:ascii="Times New Roman" w:hAnsi="Times New Roman" w:cs="Times New Roman"/>
          <w:sz w:val="28"/>
          <w:szCs w:val="28"/>
          <w:lang w:val="uk-UA"/>
        </w:rPr>
        <w:t>наголосив на важливості його розгляду на пленарному засіданні Київської міської ради.</w:t>
      </w:r>
    </w:p>
    <w:p w:rsidR="00001577" w:rsidRPr="00001577" w:rsidRDefault="00001577"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001577">
        <w:rPr>
          <w:rFonts w:ascii="Times New Roman" w:hAnsi="Times New Roman" w:cs="Times New Roman"/>
          <w:sz w:val="28"/>
          <w:szCs w:val="28"/>
          <w:lang w:val="uk-UA"/>
        </w:rPr>
        <w:t>аступник міського голови - секретар Київської міської ради  Бондаренк</w:t>
      </w:r>
      <w:r>
        <w:rPr>
          <w:rFonts w:ascii="Times New Roman" w:hAnsi="Times New Roman" w:cs="Times New Roman"/>
          <w:sz w:val="28"/>
          <w:szCs w:val="28"/>
          <w:lang w:val="uk-UA"/>
        </w:rPr>
        <w:t xml:space="preserve">о В.В. зазначив, що цей проєкт рішення не пройшов розгляд на засіданні </w:t>
      </w:r>
      <w:r w:rsidRPr="00001577">
        <w:rPr>
          <w:rFonts w:ascii="Times New Roman" w:hAnsi="Times New Roman" w:cs="Times New Roman"/>
          <w:sz w:val="28"/>
          <w:szCs w:val="28"/>
          <w:lang w:val="uk-UA"/>
        </w:rPr>
        <w:t>постійної комісії Київської міської ради з питань місцевого самоврядування, регіональних та міжнародних зв’язків</w:t>
      </w:r>
      <w:r w:rsidR="007669BD">
        <w:rPr>
          <w:rFonts w:ascii="Times New Roman" w:hAnsi="Times New Roman" w:cs="Times New Roman"/>
          <w:sz w:val="28"/>
          <w:szCs w:val="28"/>
          <w:lang w:val="uk-UA"/>
        </w:rPr>
        <w:t xml:space="preserve">, за умови опрацювання </w:t>
      </w:r>
      <w:r w:rsidRPr="00001577">
        <w:rPr>
          <w:rFonts w:ascii="Times New Roman" w:hAnsi="Times New Roman" w:cs="Times New Roman"/>
          <w:sz w:val="28"/>
          <w:szCs w:val="28"/>
          <w:lang w:val="uk-UA"/>
        </w:rPr>
        <w:t xml:space="preserve"> відповідно до вимог Регламенту Київської міської ради </w:t>
      </w:r>
      <w:r w:rsidR="007669BD">
        <w:rPr>
          <w:rFonts w:ascii="Times New Roman" w:hAnsi="Times New Roman" w:cs="Times New Roman"/>
          <w:sz w:val="28"/>
          <w:szCs w:val="28"/>
          <w:lang w:val="uk-UA"/>
        </w:rPr>
        <w:t xml:space="preserve">він </w:t>
      </w:r>
      <w:r>
        <w:rPr>
          <w:rFonts w:ascii="Times New Roman" w:hAnsi="Times New Roman" w:cs="Times New Roman"/>
          <w:sz w:val="28"/>
          <w:szCs w:val="28"/>
          <w:lang w:val="uk-UA"/>
        </w:rPr>
        <w:t>може бути</w:t>
      </w:r>
      <w:r w:rsidRPr="00001577">
        <w:rPr>
          <w:rFonts w:ascii="Times New Roman" w:hAnsi="Times New Roman" w:cs="Times New Roman"/>
          <w:sz w:val="28"/>
          <w:szCs w:val="28"/>
          <w:lang w:val="uk-UA"/>
        </w:rPr>
        <w:t xml:space="preserve"> </w:t>
      </w:r>
      <w:r>
        <w:rPr>
          <w:rFonts w:ascii="Times New Roman" w:hAnsi="Times New Roman" w:cs="Times New Roman"/>
          <w:sz w:val="28"/>
          <w:szCs w:val="28"/>
          <w:lang w:val="uk-UA"/>
        </w:rPr>
        <w:t>включеним</w:t>
      </w:r>
      <w:r w:rsidRPr="00001577">
        <w:rPr>
          <w:rFonts w:ascii="Times New Roman" w:hAnsi="Times New Roman" w:cs="Times New Roman"/>
          <w:sz w:val="28"/>
          <w:szCs w:val="28"/>
          <w:lang w:val="uk-UA"/>
        </w:rPr>
        <w:t xml:space="preserve"> до проєкту порядку денного пленарного засідання Київської міської</w:t>
      </w:r>
      <w:r>
        <w:rPr>
          <w:rFonts w:ascii="Times New Roman" w:hAnsi="Times New Roman" w:cs="Times New Roman"/>
          <w:sz w:val="28"/>
          <w:szCs w:val="28"/>
          <w:lang w:val="uk-UA"/>
        </w:rPr>
        <w:t xml:space="preserve"> ради  11 лютого</w:t>
      </w:r>
      <w:r w:rsidRPr="00001577">
        <w:rPr>
          <w:rFonts w:ascii="Times New Roman" w:hAnsi="Times New Roman" w:cs="Times New Roman"/>
          <w:sz w:val="28"/>
          <w:szCs w:val="28"/>
          <w:lang w:val="uk-UA"/>
        </w:rPr>
        <w:t xml:space="preserve"> 2021 року.</w:t>
      </w:r>
    </w:p>
    <w:p w:rsidR="00387624" w:rsidRDefault="001D630C" w:rsidP="007A78CE">
      <w:pPr>
        <w:spacing w:after="0" w:line="240" w:lineRule="auto"/>
        <w:ind w:firstLine="851"/>
        <w:jc w:val="both"/>
        <w:rPr>
          <w:rFonts w:ascii="Times New Roman" w:hAnsi="Times New Roman" w:cs="Times New Roman"/>
          <w:sz w:val="28"/>
          <w:szCs w:val="28"/>
          <w:lang w:val="uk-UA"/>
        </w:rPr>
      </w:pPr>
      <w:r w:rsidRPr="001D630C">
        <w:rPr>
          <w:rFonts w:ascii="Times New Roman" w:hAnsi="Times New Roman" w:cs="Times New Roman"/>
          <w:b/>
          <w:sz w:val="28"/>
          <w:szCs w:val="28"/>
          <w:lang w:val="uk-UA"/>
        </w:rPr>
        <w:t>ВИСТУПИВ:</w:t>
      </w:r>
      <w:r>
        <w:rPr>
          <w:rFonts w:ascii="Times New Roman" w:hAnsi="Times New Roman" w:cs="Times New Roman"/>
          <w:sz w:val="28"/>
          <w:szCs w:val="28"/>
          <w:lang w:val="uk-UA"/>
        </w:rPr>
        <w:t xml:space="preserve"> У</w:t>
      </w:r>
      <w:r w:rsidRPr="001D630C">
        <w:rPr>
          <w:rFonts w:ascii="Times New Roman" w:hAnsi="Times New Roman" w:cs="Times New Roman"/>
          <w:sz w:val="28"/>
          <w:szCs w:val="28"/>
          <w:lang w:val="uk-UA"/>
        </w:rPr>
        <w:t>повноважений представник депутатської фракції «О</w:t>
      </w:r>
      <w:r>
        <w:rPr>
          <w:rFonts w:ascii="Times New Roman" w:hAnsi="Times New Roman" w:cs="Times New Roman"/>
          <w:sz w:val="28"/>
          <w:szCs w:val="28"/>
          <w:lang w:val="uk-UA"/>
        </w:rPr>
        <w:t>ПОЗИЦІЙНА ПЛАТФОРМА – ЗА ЖИТТЯ»</w:t>
      </w:r>
      <w:r w:rsidRPr="001D630C">
        <w:t xml:space="preserve"> </w:t>
      </w:r>
      <w:r>
        <w:rPr>
          <w:rFonts w:ascii="Times New Roman" w:hAnsi="Times New Roman" w:cs="Times New Roman"/>
          <w:sz w:val="28"/>
          <w:szCs w:val="28"/>
          <w:lang w:val="uk-UA"/>
        </w:rPr>
        <w:t xml:space="preserve">Наконечний М.В. </w:t>
      </w:r>
      <w:r w:rsidRPr="001D630C">
        <w:rPr>
          <w:rFonts w:ascii="Times New Roman" w:hAnsi="Times New Roman" w:cs="Times New Roman"/>
          <w:sz w:val="28"/>
          <w:szCs w:val="28"/>
          <w:lang w:val="uk-UA"/>
        </w:rPr>
        <w:t>та проінформував при</w:t>
      </w:r>
      <w:r w:rsidR="006470C7">
        <w:rPr>
          <w:rFonts w:ascii="Times New Roman" w:hAnsi="Times New Roman" w:cs="Times New Roman"/>
          <w:sz w:val="28"/>
          <w:szCs w:val="28"/>
          <w:lang w:val="uk-UA"/>
        </w:rPr>
        <w:t>сутніх,  що підготовлено проєкт рішення</w:t>
      </w:r>
      <w:r w:rsidRPr="001D630C">
        <w:rPr>
          <w:rFonts w:ascii="Times New Roman" w:hAnsi="Times New Roman" w:cs="Times New Roman"/>
          <w:sz w:val="28"/>
          <w:szCs w:val="28"/>
          <w:lang w:val="uk-UA"/>
        </w:rPr>
        <w:t xml:space="preserve"> Київської міської ради</w:t>
      </w:r>
      <w:r>
        <w:rPr>
          <w:rFonts w:ascii="Times New Roman" w:hAnsi="Times New Roman" w:cs="Times New Roman"/>
          <w:sz w:val="28"/>
          <w:szCs w:val="28"/>
          <w:lang w:val="uk-UA"/>
        </w:rPr>
        <w:t xml:space="preserve"> «</w:t>
      </w:r>
      <w:r w:rsidRPr="001D630C">
        <w:rPr>
          <w:rFonts w:ascii="Times New Roman" w:hAnsi="Times New Roman" w:cs="Times New Roman"/>
          <w:sz w:val="28"/>
          <w:szCs w:val="28"/>
          <w:lang w:val="uk-UA"/>
        </w:rPr>
        <w:t>Про звернення Київської міської ради до Президента України, Верховної Ради України, Кабінету Міністрів України та Національної комісії, що здійснює державне регулювання у сферах енергетики та комунальних послуг</w:t>
      </w:r>
      <w:r w:rsidR="00EA46F4">
        <w:rPr>
          <w:rFonts w:ascii="Times New Roman" w:hAnsi="Times New Roman" w:cs="Times New Roman"/>
          <w:sz w:val="28"/>
          <w:szCs w:val="28"/>
          <w:lang w:val="uk-UA"/>
        </w:rPr>
        <w:t>,</w:t>
      </w:r>
      <w:r w:rsidRPr="001D630C">
        <w:rPr>
          <w:rFonts w:ascii="Times New Roman" w:hAnsi="Times New Roman" w:cs="Times New Roman"/>
          <w:sz w:val="28"/>
          <w:szCs w:val="28"/>
          <w:lang w:val="uk-UA"/>
        </w:rPr>
        <w:t xml:space="preserve"> щодо ситуації з підвищення тарифів на комунальні послуги</w:t>
      </w:r>
      <w:r>
        <w:rPr>
          <w:rFonts w:ascii="Times New Roman" w:hAnsi="Times New Roman" w:cs="Times New Roman"/>
          <w:sz w:val="28"/>
          <w:szCs w:val="28"/>
          <w:lang w:val="uk-UA"/>
        </w:rPr>
        <w:t>»                             (від 15.01.2021 № 08/231-431/ПР)</w:t>
      </w:r>
      <w:r w:rsidR="00230DFC">
        <w:rPr>
          <w:rFonts w:ascii="Times New Roman" w:hAnsi="Times New Roman" w:cs="Times New Roman"/>
          <w:sz w:val="28"/>
          <w:szCs w:val="28"/>
          <w:lang w:val="uk-UA"/>
        </w:rPr>
        <w:t>,</w:t>
      </w:r>
      <w:r w:rsidR="00230DFC" w:rsidRPr="00230DFC">
        <w:t xml:space="preserve"> </w:t>
      </w:r>
      <w:r w:rsidR="00230DFC">
        <w:rPr>
          <w:rFonts w:ascii="Times New Roman" w:hAnsi="Times New Roman" w:cs="Times New Roman"/>
          <w:sz w:val="28"/>
          <w:szCs w:val="28"/>
          <w:lang w:val="uk-UA"/>
        </w:rPr>
        <w:t xml:space="preserve">який за умови опрацювання </w:t>
      </w:r>
      <w:r w:rsidR="00230DFC" w:rsidRPr="00230DFC">
        <w:rPr>
          <w:rFonts w:ascii="Times New Roman" w:hAnsi="Times New Roman" w:cs="Times New Roman"/>
          <w:sz w:val="28"/>
          <w:szCs w:val="28"/>
          <w:lang w:val="uk-UA"/>
        </w:rPr>
        <w:t>відповідно</w:t>
      </w:r>
      <w:r w:rsidR="00230DFC">
        <w:rPr>
          <w:rFonts w:ascii="Times New Roman" w:hAnsi="Times New Roman" w:cs="Times New Roman"/>
          <w:sz w:val="28"/>
          <w:szCs w:val="28"/>
          <w:lang w:val="uk-UA"/>
        </w:rPr>
        <w:t xml:space="preserve">                   </w:t>
      </w:r>
      <w:r w:rsidR="00230DFC" w:rsidRPr="00230DFC">
        <w:rPr>
          <w:rFonts w:ascii="Times New Roman" w:hAnsi="Times New Roman" w:cs="Times New Roman"/>
          <w:sz w:val="28"/>
          <w:szCs w:val="28"/>
          <w:lang w:val="uk-UA"/>
        </w:rPr>
        <w:t xml:space="preserve"> до вимог Регламенту Київської міської ради буд</w:t>
      </w:r>
      <w:r w:rsidR="00230DFC">
        <w:rPr>
          <w:rFonts w:ascii="Times New Roman" w:hAnsi="Times New Roman" w:cs="Times New Roman"/>
          <w:sz w:val="28"/>
          <w:szCs w:val="28"/>
          <w:lang w:val="uk-UA"/>
        </w:rPr>
        <w:t>е запропонований</w:t>
      </w:r>
      <w:r w:rsidR="00230DFC" w:rsidRPr="00230DFC">
        <w:rPr>
          <w:rFonts w:ascii="Times New Roman" w:hAnsi="Times New Roman" w:cs="Times New Roman"/>
          <w:sz w:val="28"/>
          <w:szCs w:val="28"/>
          <w:lang w:val="uk-UA"/>
        </w:rPr>
        <w:t xml:space="preserve"> для включення до проєкту порядку денного пленарного засідання Київської міської ради  11 лютого</w:t>
      </w:r>
      <w:r w:rsidR="00230DFC">
        <w:rPr>
          <w:rFonts w:ascii="Times New Roman" w:hAnsi="Times New Roman" w:cs="Times New Roman"/>
          <w:sz w:val="28"/>
          <w:szCs w:val="28"/>
          <w:lang w:val="uk-UA"/>
        </w:rPr>
        <w:t xml:space="preserve"> </w:t>
      </w:r>
      <w:r w:rsidR="00230DFC" w:rsidRPr="00230DFC">
        <w:rPr>
          <w:rFonts w:ascii="Times New Roman" w:hAnsi="Times New Roman" w:cs="Times New Roman"/>
          <w:sz w:val="28"/>
          <w:szCs w:val="28"/>
          <w:lang w:val="uk-UA"/>
        </w:rPr>
        <w:t>2021 року.</w:t>
      </w:r>
    </w:p>
    <w:p w:rsidR="00F50CEE" w:rsidRDefault="00F50CEE" w:rsidP="007A78CE">
      <w:pPr>
        <w:spacing w:after="0" w:line="240" w:lineRule="auto"/>
        <w:ind w:firstLine="851"/>
        <w:jc w:val="both"/>
        <w:rPr>
          <w:rFonts w:ascii="Times New Roman" w:hAnsi="Times New Roman" w:cs="Times New Roman"/>
          <w:sz w:val="28"/>
          <w:szCs w:val="28"/>
          <w:lang w:val="uk-UA"/>
        </w:rPr>
      </w:pPr>
      <w:r w:rsidRPr="00F50CEE">
        <w:rPr>
          <w:rFonts w:ascii="Times New Roman" w:hAnsi="Times New Roman" w:cs="Times New Roman"/>
          <w:b/>
          <w:sz w:val="28"/>
          <w:szCs w:val="28"/>
          <w:lang w:val="uk-UA"/>
        </w:rPr>
        <w:t xml:space="preserve">ВИСТУПИЛА: </w:t>
      </w:r>
      <w:r w:rsidRPr="00F50CEE">
        <w:rPr>
          <w:rFonts w:ascii="Times New Roman" w:hAnsi="Times New Roman" w:cs="Times New Roman"/>
          <w:sz w:val="28"/>
          <w:szCs w:val="28"/>
          <w:lang w:val="uk-UA"/>
        </w:rPr>
        <w:t xml:space="preserve">Уповноважена особа від депутатської фракції «Слуга народу» </w:t>
      </w:r>
      <w:r w:rsidRPr="00F50CEE">
        <w:t xml:space="preserve"> </w:t>
      </w:r>
      <w:proofErr w:type="spellStart"/>
      <w:r w:rsidRPr="00F50CEE">
        <w:rPr>
          <w:rFonts w:ascii="Times New Roman" w:hAnsi="Times New Roman" w:cs="Times New Roman"/>
          <w:sz w:val="28"/>
          <w:szCs w:val="28"/>
          <w:lang w:val="uk-UA"/>
        </w:rPr>
        <w:t>Кулеба</w:t>
      </w:r>
      <w:proofErr w:type="spellEnd"/>
      <w:r w:rsidRPr="00F50CEE">
        <w:rPr>
          <w:rFonts w:ascii="Times New Roman" w:hAnsi="Times New Roman" w:cs="Times New Roman"/>
          <w:sz w:val="28"/>
          <w:szCs w:val="28"/>
          <w:lang w:val="uk-UA"/>
        </w:rPr>
        <w:t xml:space="preserve"> Є.А.</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та проінформувала</w:t>
      </w:r>
      <w:r w:rsidRPr="00F50CEE">
        <w:rPr>
          <w:rFonts w:ascii="Times New Roman" w:hAnsi="Times New Roman" w:cs="Times New Roman"/>
          <w:sz w:val="28"/>
          <w:szCs w:val="28"/>
          <w:lang w:val="uk-UA"/>
        </w:rPr>
        <w:t xml:space="preserve"> присутніх,  що підготовлено проєкти рішень Київської міської ради</w:t>
      </w:r>
      <w:r>
        <w:rPr>
          <w:rFonts w:ascii="Times New Roman" w:hAnsi="Times New Roman" w:cs="Times New Roman"/>
          <w:sz w:val="28"/>
          <w:szCs w:val="28"/>
          <w:lang w:val="uk-UA"/>
        </w:rPr>
        <w:t xml:space="preserve"> </w:t>
      </w:r>
      <w:r w:rsidRPr="00B10B1E">
        <w:rPr>
          <w:rFonts w:ascii="Times New Roman" w:hAnsi="Times New Roman" w:cs="Times New Roman"/>
          <w:sz w:val="28"/>
          <w:szCs w:val="28"/>
          <w:lang w:val="uk-UA"/>
        </w:rPr>
        <w:t>«</w:t>
      </w:r>
      <w:r w:rsidR="00B10B1E" w:rsidRPr="00B10B1E">
        <w:rPr>
          <w:rFonts w:ascii="Times New Roman" w:hAnsi="Times New Roman" w:cs="Times New Roman"/>
          <w:sz w:val="28"/>
          <w:szCs w:val="28"/>
          <w:lang w:val="uk-UA"/>
        </w:rPr>
        <w:t xml:space="preserve">Про внесення змін до рішення Київської міської ради від 22.12.2016 № 787/1791 «Про затвердження Положення про громадський </w:t>
      </w:r>
      <w:r w:rsidR="00B10B1E">
        <w:rPr>
          <w:rFonts w:ascii="Times New Roman" w:hAnsi="Times New Roman" w:cs="Times New Roman"/>
          <w:sz w:val="28"/>
          <w:szCs w:val="28"/>
          <w:lang w:val="uk-UA"/>
        </w:rPr>
        <w:t>бюджет міста Києва» та про затвердження параметрів громадського бюджету 2022 рік</w:t>
      </w:r>
      <w:r w:rsidRPr="00B10B1E">
        <w:rPr>
          <w:rFonts w:ascii="Times New Roman" w:hAnsi="Times New Roman" w:cs="Times New Roman"/>
          <w:sz w:val="28"/>
          <w:szCs w:val="28"/>
          <w:lang w:val="uk-UA"/>
        </w:rPr>
        <w:t xml:space="preserve">» </w:t>
      </w:r>
      <w:r w:rsidRPr="00B3399F">
        <w:rPr>
          <w:rFonts w:ascii="Times New Roman" w:hAnsi="Times New Roman" w:cs="Times New Roman"/>
          <w:sz w:val="28"/>
          <w:szCs w:val="28"/>
          <w:lang w:val="uk-UA"/>
        </w:rPr>
        <w:t>та «</w:t>
      </w:r>
      <w:r w:rsidR="00B3399F" w:rsidRPr="00B3399F">
        <w:rPr>
          <w:rFonts w:ascii="Times New Roman" w:hAnsi="Times New Roman" w:cs="Times New Roman"/>
          <w:sz w:val="28"/>
          <w:szCs w:val="28"/>
          <w:lang w:val="uk-UA"/>
        </w:rPr>
        <w:t>Про внесення змін до рішення Київської міської ради від 18 грудня 2018 року №</w:t>
      </w:r>
      <w:r w:rsidR="002358CB">
        <w:rPr>
          <w:rFonts w:ascii="Times New Roman" w:hAnsi="Times New Roman" w:cs="Times New Roman"/>
          <w:sz w:val="28"/>
          <w:szCs w:val="28"/>
          <w:lang w:val="uk-UA"/>
        </w:rPr>
        <w:t xml:space="preserve"> </w:t>
      </w:r>
      <w:r w:rsidR="00B3399F" w:rsidRPr="00B3399F">
        <w:rPr>
          <w:rFonts w:ascii="Times New Roman" w:hAnsi="Times New Roman" w:cs="Times New Roman"/>
          <w:sz w:val="28"/>
          <w:szCs w:val="28"/>
          <w:lang w:val="uk-UA"/>
        </w:rPr>
        <w:t xml:space="preserve">459/6510 «Про затвердження міської цільової програми «Турбота. Назустріч киянам» на 2019 - 2021 роки», </w:t>
      </w:r>
      <w:r w:rsidR="007669BD">
        <w:rPr>
          <w:rFonts w:ascii="Times New Roman" w:hAnsi="Times New Roman" w:cs="Times New Roman"/>
          <w:sz w:val="28"/>
          <w:szCs w:val="28"/>
          <w:lang w:val="uk-UA"/>
        </w:rPr>
        <w:t>які за умови опрацювання</w:t>
      </w:r>
      <w:r w:rsidRPr="00B3399F">
        <w:rPr>
          <w:rFonts w:ascii="Times New Roman" w:hAnsi="Times New Roman" w:cs="Times New Roman"/>
          <w:sz w:val="28"/>
          <w:szCs w:val="28"/>
          <w:lang w:val="uk-UA"/>
        </w:rPr>
        <w:t xml:space="preserve"> відповідно до вимог Регламенту Київської міської ра</w:t>
      </w:r>
      <w:r w:rsidRPr="00F50CEE">
        <w:rPr>
          <w:rFonts w:ascii="Times New Roman" w:hAnsi="Times New Roman" w:cs="Times New Roman"/>
          <w:sz w:val="28"/>
          <w:szCs w:val="28"/>
          <w:lang w:val="uk-UA"/>
        </w:rPr>
        <w:t>ди будуть запропоновані для включення до проєкту порядку денного пленарного з</w:t>
      </w:r>
      <w:r w:rsidR="002358CB">
        <w:rPr>
          <w:rFonts w:ascii="Times New Roman" w:hAnsi="Times New Roman" w:cs="Times New Roman"/>
          <w:sz w:val="28"/>
          <w:szCs w:val="28"/>
          <w:lang w:val="uk-UA"/>
        </w:rPr>
        <w:t>асідання Київської міської ради</w:t>
      </w:r>
      <w:r w:rsidRPr="00F50CEE">
        <w:rPr>
          <w:rFonts w:ascii="Times New Roman" w:hAnsi="Times New Roman" w:cs="Times New Roman"/>
          <w:sz w:val="28"/>
          <w:szCs w:val="28"/>
          <w:lang w:val="uk-UA"/>
        </w:rPr>
        <w:t xml:space="preserve"> 11 люто</w:t>
      </w:r>
      <w:r w:rsidR="00470798">
        <w:rPr>
          <w:rFonts w:ascii="Times New Roman" w:hAnsi="Times New Roman" w:cs="Times New Roman"/>
          <w:sz w:val="28"/>
          <w:szCs w:val="28"/>
          <w:lang w:val="uk-UA"/>
        </w:rPr>
        <w:t>го</w:t>
      </w:r>
      <w:r w:rsidRPr="00F50CEE">
        <w:rPr>
          <w:rFonts w:ascii="Times New Roman" w:hAnsi="Times New Roman" w:cs="Times New Roman"/>
          <w:sz w:val="28"/>
          <w:szCs w:val="28"/>
          <w:lang w:val="uk-UA"/>
        </w:rPr>
        <w:t xml:space="preserve"> 2021 року.</w:t>
      </w:r>
    </w:p>
    <w:p w:rsidR="00470798" w:rsidRPr="002358CB" w:rsidRDefault="00470798" w:rsidP="007A78CE">
      <w:pPr>
        <w:spacing w:after="0" w:line="240" w:lineRule="auto"/>
        <w:ind w:firstLine="851"/>
        <w:jc w:val="both"/>
        <w:rPr>
          <w:rFonts w:ascii="Times New Roman" w:hAnsi="Times New Roman" w:cs="Times New Roman"/>
          <w:sz w:val="28"/>
          <w:szCs w:val="28"/>
          <w:lang w:val="uk-UA"/>
        </w:rPr>
      </w:pPr>
      <w:r w:rsidRPr="002358CB">
        <w:rPr>
          <w:rFonts w:ascii="Times New Roman" w:hAnsi="Times New Roman" w:cs="Times New Roman"/>
          <w:sz w:val="28"/>
          <w:szCs w:val="28"/>
          <w:lang w:val="uk-UA"/>
        </w:rPr>
        <w:t xml:space="preserve">Заступник міського голови - секретар Київської міської ради  Бондаренко В.В. </w:t>
      </w:r>
      <w:r w:rsidR="002358CB" w:rsidRPr="002358CB">
        <w:rPr>
          <w:rFonts w:ascii="Times New Roman" w:hAnsi="Times New Roman" w:cs="Times New Roman"/>
          <w:sz w:val="28"/>
          <w:szCs w:val="28"/>
          <w:lang w:val="uk-UA"/>
        </w:rPr>
        <w:t xml:space="preserve">виступив щодо внесення змін до Положення про громадський бюджет міста Києва. </w:t>
      </w:r>
    </w:p>
    <w:p w:rsidR="00470798" w:rsidRPr="00470798" w:rsidRDefault="00470798" w:rsidP="007A78CE">
      <w:pPr>
        <w:spacing w:after="0" w:line="240" w:lineRule="auto"/>
        <w:ind w:firstLine="851"/>
        <w:jc w:val="both"/>
        <w:rPr>
          <w:rFonts w:ascii="Times New Roman" w:hAnsi="Times New Roman" w:cs="Times New Roman"/>
          <w:b/>
          <w:sz w:val="28"/>
          <w:szCs w:val="28"/>
          <w:lang w:val="uk-UA"/>
        </w:rPr>
      </w:pPr>
      <w:r w:rsidRPr="00470798">
        <w:rPr>
          <w:rFonts w:ascii="Times New Roman" w:hAnsi="Times New Roman" w:cs="Times New Roman"/>
          <w:b/>
          <w:sz w:val="28"/>
          <w:szCs w:val="28"/>
          <w:lang w:val="uk-UA"/>
        </w:rPr>
        <w:t xml:space="preserve">ВИСТУПИВ: </w:t>
      </w:r>
      <w:r w:rsidR="00637428" w:rsidRPr="00637428">
        <w:rPr>
          <w:rFonts w:ascii="Times New Roman" w:hAnsi="Times New Roman" w:cs="Times New Roman"/>
          <w:sz w:val="28"/>
          <w:szCs w:val="28"/>
          <w:lang w:val="uk-UA"/>
        </w:rPr>
        <w:t>Голова депутатської фракції «ГОЛОС»</w:t>
      </w:r>
      <w:r w:rsidR="00637428" w:rsidRPr="00637428">
        <w:t xml:space="preserve"> </w:t>
      </w:r>
      <w:proofErr w:type="spellStart"/>
      <w:r w:rsidR="00637428" w:rsidRPr="00637428">
        <w:rPr>
          <w:rFonts w:ascii="Times New Roman" w:hAnsi="Times New Roman" w:cs="Times New Roman"/>
          <w:sz w:val="28"/>
          <w:szCs w:val="28"/>
          <w:lang w:val="uk-UA"/>
        </w:rPr>
        <w:t>Маленко</w:t>
      </w:r>
      <w:proofErr w:type="spellEnd"/>
      <w:r w:rsidR="00637428" w:rsidRPr="00637428">
        <w:rPr>
          <w:rFonts w:ascii="Times New Roman" w:hAnsi="Times New Roman" w:cs="Times New Roman"/>
          <w:sz w:val="28"/>
          <w:szCs w:val="28"/>
          <w:lang w:val="uk-UA"/>
        </w:rPr>
        <w:t xml:space="preserve"> Г.С.</w:t>
      </w:r>
      <w:r w:rsidR="00637428">
        <w:rPr>
          <w:rFonts w:ascii="Times New Roman" w:hAnsi="Times New Roman" w:cs="Times New Roman"/>
          <w:b/>
          <w:sz w:val="28"/>
          <w:szCs w:val="28"/>
          <w:lang w:val="uk-UA"/>
        </w:rPr>
        <w:t xml:space="preserve"> </w:t>
      </w:r>
      <w:r w:rsidR="00637428" w:rsidRPr="00637428">
        <w:rPr>
          <w:rFonts w:ascii="Times New Roman" w:hAnsi="Times New Roman" w:cs="Times New Roman"/>
          <w:sz w:val="28"/>
          <w:szCs w:val="28"/>
          <w:lang w:val="uk-UA"/>
        </w:rPr>
        <w:t>та проінформував при</w:t>
      </w:r>
      <w:r w:rsidR="00637428">
        <w:rPr>
          <w:rFonts w:ascii="Times New Roman" w:hAnsi="Times New Roman" w:cs="Times New Roman"/>
          <w:sz w:val="28"/>
          <w:szCs w:val="28"/>
          <w:lang w:val="uk-UA"/>
        </w:rPr>
        <w:t>сутніх,  що підготовлено проєкт рішення</w:t>
      </w:r>
      <w:r w:rsidR="00637428" w:rsidRPr="00637428">
        <w:rPr>
          <w:rFonts w:ascii="Times New Roman" w:hAnsi="Times New Roman" w:cs="Times New Roman"/>
          <w:sz w:val="28"/>
          <w:szCs w:val="28"/>
          <w:lang w:val="uk-UA"/>
        </w:rPr>
        <w:t xml:space="preserve"> Київської міської ради</w:t>
      </w:r>
      <w:r w:rsidR="00637428" w:rsidRPr="00637428">
        <w:t xml:space="preserve"> </w:t>
      </w:r>
      <w:r w:rsidR="00637428" w:rsidRPr="00637428">
        <w:rPr>
          <w:rFonts w:ascii="Times New Roman" w:hAnsi="Times New Roman" w:cs="Times New Roman"/>
          <w:sz w:val="28"/>
          <w:szCs w:val="28"/>
          <w:lang w:val="uk-UA"/>
        </w:rPr>
        <w:t>«Про розірвання договору оренди земельної ділянки від 15.11.2015</w:t>
      </w:r>
      <w:r w:rsidR="00EA46F4">
        <w:rPr>
          <w:rFonts w:ascii="Times New Roman" w:hAnsi="Times New Roman" w:cs="Times New Roman"/>
          <w:sz w:val="28"/>
          <w:szCs w:val="28"/>
          <w:lang w:val="uk-UA"/>
        </w:rPr>
        <w:t xml:space="preserve"> </w:t>
      </w:r>
      <w:r w:rsidR="00637428" w:rsidRPr="00637428">
        <w:rPr>
          <w:rFonts w:ascii="Times New Roman" w:hAnsi="Times New Roman" w:cs="Times New Roman"/>
          <w:sz w:val="28"/>
          <w:szCs w:val="28"/>
          <w:lang w:val="uk-UA"/>
        </w:rPr>
        <w:t>р. зареєстрованого в реєстрі за № 933, що укладений між Київською міською радою та ТОВАРИСТВОМ З ОБМЕЖЕНОЮ ВІДПОВІДАЛЬНІСТЮ «ОФІСНИЙ ЦЕНТР «ПОЗНЯКИ» для будівництва, експлуатації та обслуговування житлово-готельного комплексу на вулиці Драгоманова, 31-з у Дарницькому районі м. Києва</w:t>
      </w:r>
      <w:r w:rsidR="00637428">
        <w:rPr>
          <w:rFonts w:ascii="Times New Roman" w:hAnsi="Times New Roman" w:cs="Times New Roman"/>
          <w:sz w:val="28"/>
          <w:szCs w:val="28"/>
          <w:lang w:val="uk-UA"/>
        </w:rPr>
        <w:t>»</w:t>
      </w:r>
      <w:r w:rsidR="00637428" w:rsidRPr="00637428">
        <w:rPr>
          <w:rFonts w:ascii="Times New Roman" w:hAnsi="Times New Roman" w:cs="Times New Roman"/>
          <w:sz w:val="28"/>
          <w:szCs w:val="28"/>
          <w:lang w:val="uk-UA"/>
        </w:rPr>
        <w:t xml:space="preserve"> </w:t>
      </w:r>
      <w:r w:rsidR="00637428">
        <w:rPr>
          <w:rFonts w:ascii="Times New Roman" w:hAnsi="Times New Roman" w:cs="Times New Roman"/>
          <w:sz w:val="28"/>
          <w:szCs w:val="28"/>
          <w:lang w:val="uk-UA"/>
        </w:rPr>
        <w:t xml:space="preserve">(від 10.12.2020 №08/231-115/ПР), </w:t>
      </w:r>
      <w:r w:rsidR="00637428" w:rsidRPr="00637428">
        <w:rPr>
          <w:rFonts w:ascii="Times New Roman" w:hAnsi="Times New Roman" w:cs="Times New Roman"/>
          <w:sz w:val="28"/>
          <w:szCs w:val="28"/>
          <w:lang w:val="uk-UA"/>
        </w:rPr>
        <w:t xml:space="preserve">який за умови опрацювання відповідно до вимог Регламенту Київської міської ради </w:t>
      </w:r>
      <w:r w:rsidR="00637428" w:rsidRPr="00637428">
        <w:rPr>
          <w:rFonts w:ascii="Times New Roman" w:hAnsi="Times New Roman" w:cs="Times New Roman"/>
          <w:sz w:val="28"/>
          <w:szCs w:val="28"/>
          <w:lang w:val="uk-UA"/>
        </w:rPr>
        <w:lastRenderedPageBreak/>
        <w:t>буде запропонований для включення до проєкту порядку денного пленарного засідання Київської міської ради  11 лютого 2021 року.</w:t>
      </w:r>
    </w:p>
    <w:p w:rsidR="00637428" w:rsidRDefault="00637428" w:rsidP="00637428">
      <w:pPr>
        <w:spacing w:after="0" w:line="240" w:lineRule="auto"/>
        <w:ind w:firstLine="851"/>
        <w:jc w:val="both"/>
        <w:rPr>
          <w:rFonts w:ascii="Times New Roman" w:hAnsi="Times New Roman" w:cs="Times New Roman"/>
          <w:sz w:val="28"/>
          <w:szCs w:val="28"/>
          <w:lang w:val="uk-UA"/>
        </w:rPr>
      </w:pPr>
      <w:r w:rsidRPr="00637428">
        <w:rPr>
          <w:rFonts w:ascii="Times New Roman" w:hAnsi="Times New Roman" w:cs="Times New Roman"/>
          <w:sz w:val="28"/>
          <w:szCs w:val="28"/>
          <w:lang w:val="uk-UA"/>
        </w:rPr>
        <w:t xml:space="preserve">Заступник міського голови - секретар Київської міської ради  Бондаренко В.В. </w:t>
      </w:r>
      <w:r w:rsidR="00A671A8">
        <w:rPr>
          <w:rFonts w:ascii="Times New Roman" w:hAnsi="Times New Roman" w:cs="Times New Roman"/>
          <w:sz w:val="28"/>
          <w:szCs w:val="28"/>
          <w:lang w:val="uk-UA"/>
        </w:rPr>
        <w:t>повідомив, що</w:t>
      </w:r>
      <w:r>
        <w:rPr>
          <w:rFonts w:ascii="Times New Roman" w:hAnsi="Times New Roman" w:cs="Times New Roman"/>
          <w:sz w:val="28"/>
          <w:szCs w:val="28"/>
          <w:lang w:val="uk-UA"/>
        </w:rPr>
        <w:t xml:space="preserve"> проєкт рішення розглянутий на засіданні </w:t>
      </w:r>
      <w:r w:rsidRPr="00637428">
        <w:rPr>
          <w:rFonts w:ascii="Times New Roman" w:hAnsi="Times New Roman" w:cs="Times New Roman"/>
          <w:sz w:val="28"/>
          <w:szCs w:val="28"/>
          <w:lang w:val="uk-UA"/>
        </w:rPr>
        <w:t>постійної  комісії  Київської  міської  ради  з питань архітектури, містобудування та земельних відносин</w:t>
      </w:r>
      <w:r>
        <w:rPr>
          <w:rFonts w:ascii="Times New Roman" w:hAnsi="Times New Roman" w:cs="Times New Roman"/>
          <w:sz w:val="28"/>
          <w:szCs w:val="28"/>
          <w:lang w:val="uk-UA"/>
        </w:rPr>
        <w:t>.</w:t>
      </w:r>
    </w:p>
    <w:p w:rsidR="00637428" w:rsidRPr="00637428" w:rsidRDefault="00637428" w:rsidP="00637428">
      <w:pPr>
        <w:spacing w:after="0" w:line="240" w:lineRule="auto"/>
        <w:ind w:firstLine="851"/>
        <w:jc w:val="both"/>
        <w:rPr>
          <w:rFonts w:ascii="Times New Roman" w:hAnsi="Times New Roman" w:cs="Times New Roman"/>
          <w:b/>
          <w:sz w:val="28"/>
          <w:szCs w:val="28"/>
          <w:lang w:val="uk-UA"/>
        </w:rPr>
      </w:pPr>
      <w:r w:rsidRPr="00637428">
        <w:rPr>
          <w:rFonts w:ascii="Times New Roman" w:hAnsi="Times New Roman" w:cs="Times New Roman"/>
          <w:b/>
          <w:sz w:val="28"/>
          <w:szCs w:val="28"/>
          <w:lang w:val="uk-UA"/>
        </w:rPr>
        <w:t xml:space="preserve">ВИСТУПИВ: </w:t>
      </w:r>
      <w:r w:rsidRPr="00637428">
        <w:rPr>
          <w:rFonts w:ascii="Times New Roman" w:hAnsi="Times New Roman" w:cs="Times New Roman"/>
          <w:sz w:val="28"/>
          <w:szCs w:val="28"/>
          <w:lang w:val="uk-UA"/>
        </w:rPr>
        <w:t>Голова постійної  комісії  Київської  міської  ради  з питань бюджету та соціально-економічного розвитку  Вітренко А.О., депутатська фракція «Слуга народу»,</w:t>
      </w:r>
      <w:r w:rsidRPr="00637428">
        <w:t xml:space="preserve"> </w:t>
      </w:r>
      <w:r w:rsidRPr="00637428">
        <w:rPr>
          <w:rFonts w:ascii="Times New Roman" w:hAnsi="Times New Roman" w:cs="Times New Roman"/>
          <w:sz w:val="28"/>
          <w:szCs w:val="28"/>
          <w:lang w:val="uk-UA"/>
        </w:rPr>
        <w:t>та проінформував присутніх,  що підготовлено проєкти рішень Київської міської ради «Про затвердження змін до міської цільової програми «Здоров’я киян» на 2020 – 2022 роки» (від 22.01.2021</w:t>
      </w:r>
      <w:r>
        <w:rPr>
          <w:rFonts w:ascii="Times New Roman" w:hAnsi="Times New Roman" w:cs="Times New Roman"/>
          <w:sz w:val="28"/>
          <w:szCs w:val="28"/>
          <w:lang w:val="uk-UA"/>
        </w:rPr>
        <w:t xml:space="preserve"> № 08/231-486/ПР) та «</w:t>
      </w:r>
      <w:r w:rsidRPr="00637428">
        <w:rPr>
          <w:rFonts w:ascii="Times New Roman" w:hAnsi="Times New Roman" w:cs="Times New Roman"/>
          <w:sz w:val="28"/>
          <w:szCs w:val="28"/>
          <w:lang w:val="uk-UA"/>
        </w:rPr>
        <w:t xml:space="preserve">Про внесення змін до рішення Київської міської ради </w:t>
      </w:r>
      <w:r w:rsidR="00EA46F4">
        <w:rPr>
          <w:rFonts w:ascii="Times New Roman" w:hAnsi="Times New Roman" w:cs="Times New Roman"/>
          <w:sz w:val="28"/>
          <w:szCs w:val="28"/>
          <w:lang w:val="uk-UA"/>
        </w:rPr>
        <w:t>в</w:t>
      </w:r>
      <w:r w:rsidRPr="00637428">
        <w:rPr>
          <w:rFonts w:ascii="Times New Roman" w:hAnsi="Times New Roman" w:cs="Times New Roman"/>
          <w:sz w:val="28"/>
          <w:szCs w:val="28"/>
          <w:lang w:val="uk-UA"/>
        </w:rPr>
        <w:t>ід 14.12.2020 №</w:t>
      </w:r>
      <w:r>
        <w:rPr>
          <w:rFonts w:ascii="Times New Roman" w:hAnsi="Times New Roman" w:cs="Times New Roman"/>
          <w:sz w:val="28"/>
          <w:szCs w:val="28"/>
          <w:lang w:val="uk-UA"/>
        </w:rPr>
        <w:t xml:space="preserve"> </w:t>
      </w:r>
      <w:r w:rsidRPr="00637428">
        <w:rPr>
          <w:rFonts w:ascii="Times New Roman" w:hAnsi="Times New Roman" w:cs="Times New Roman"/>
          <w:sz w:val="28"/>
          <w:szCs w:val="28"/>
          <w:lang w:val="uk-UA"/>
        </w:rPr>
        <w:t>10/10 «Про затвердження Програми вирішення депутатами Київської міської ради соціально-економічних проблем, виконання передвиборчих програм та доручен</w:t>
      </w:r>
      <w:r>
        <w:rPr>
          <w:rFonts w:ascii="Times New Roman" w:hAnsi="Times New Roman" w:cs="Times New Roman"/>
          <w:sz w:val="28"/>
          <w:szCs w:val="28"/>
          <w:lang w:val="uk-UA"/>
        </w:rPr>
        <w:t>ь виборців на 2021-2025 роки» (від 21.01.2021 № 08/231-476/ПР)</w:t>
      </w:r>
      <w:r w:rsidR="00A671A8">
        <w:rPr>
          <w:rFonts w:ascii="Times New Roman" w:hAnsi="Times New Roman" w:cs="Times New Roman"/>
          <w:sz w:val="28"/>
          <w:szCs w:val="28"/>
          <w:lang w:val="uk-UA"/>
        </w:rPr>
        <w:t>, які за умови опрацювання</w:t>
      </w:r>
      <w:r w:rsidRPr="00637428">
        <w:rPr>
          <w:rFonts w:ascii="Times New Roman" w:hAnsi="Times New Roman" w:cs="Times New Roman"/>
          <w:sz w:val="28"/>
          <w:szCs w:val="28"/>
          <w:lang w:val="uk-UA"/>
        </w:rPr>
        <w:t xml:space="preserve"> відповідно до вимог Регламенту Київської міської ради будуть запропоновані для включення до проєкту порядку денного пленарного засідання Київської міської ради  </w:t>
      </w:r>
      <w:r>
        <w:rPr>
          <w:rFonts w:ascii="Times New Roman" w:hAnsi="Times New Roman" w:cs="Times New Roman"/>
          <w:sz w:val="28"/>
          <w:szCs w:val="28"/>
          <w:lang w:val="uk-UA"/>
        </w:rPr>
        <w:t xml:space="preserve">                  </w:t>
      </w:r>
      <w:r w:rsidRPr="00637428">
        <w:rPr>
          <w:rFonts w:ascii="Times New Roman" w:hAnsi="Times New Roman" w:cs="Times New Roman"/>
          <w:sz w:val="28"/>
          <w:szCs w:val="28"/>
          <w:lang w:val="uk-UA"/>
        </w:rPr>
        <w:t>11 лютого 2021 року.</w:t>
      </w:r>
    </w:p>
    <w:p w:rsidR="00387624" w:rsidRDefault="0023502F" w:rsidP="0023502F">
      <w:pPr>
        <w:spacing w:after="0" w:line="240" w:lineRule="auto"/>
        <w:ind w:firstLine="851"/>
        <w:jc w:val="both"/>
        <w:rPr>
          <w:rFonts w:ascii="Times New Roman" w:hAnsi="Times New Roman" w:cs="Times New Roman"/>
          <w:sz w:val="28"/>
          <w:szCs w:val="28"/>
          <w:lang w:val="uk-UA"/>
        </w:rPr>
      </w:pPr>
      <w:r w:rsidRPr="0023502F">
        <w:rPr>
          <w:rFonts w:ascii="Times New Roman" w:hAnsi="Times New Roman" w:cs="Times New Roman"/>
          <w:b/>
          <w:sz w:val="28"/>
          <w:szCs w:val="28"/>
          <w:lang w:val="uk-UA"/>
        </w:rPr>
        <w:t>ВИСТУПИВ:</w:t>
      </w:r>
      <w:r>
        <w:rPr>
          <w:rFonts w:ascii="Times New Roman" w:hAnsi="Times New Roman" w:cs="Times New Roman"/>
          <w:sz w:val="28"/>
          <w:szCs w:val="28"/>
          <w:lang w:val="uk-UA"/>
        </w:rPr>
        <w:t xml:space="preserve"> </w:t>
      </w:r>
      <w:r w:rsidRPr="0023502F">
        <w:rPr>
          <w:rFonts w:ascii="Times New Roman" w:hAnsi="Times New Roman" w:cs="Times New Roman"/>
          <w:sz w:val="28"/>
          <w:szCs w:val="28"/>
          <w:lang w:val="uk-UA"/>
        </w:rPr>
        <w:t>Голова  постійної  комісії  Київської  міської  ради  з питань архітектури, містобудування та земельних відносин Терентьєв М.О., депутатська фракція «УДАР Віталія Кличка»,</w:t>
      </w:r>
      <w:r w:rsidRPr="0023502F">
        <w:t xml:space="preserve"> </w:t>
      </w:r>
      <w:r w:rsidRPr="0023502F">
        <w:rPr>
          <w:rFonts w:ascii="Times New Roman" w:hAnsi="Times New Roman" w:cs="Times New Roman"/>
          <w:sz w:val="28"/>
          <w:szCs w:val="28"/>
          <w:lang w:val="uk-UA"/>
        </w:rPr>
        <w:t xml:space="preserve"> та запропонував зняти з проєкту порядку денного проєкти рішень</w:t>
      </w:r>
      <w:r>
        <w:rPr>
          <w:rFonts w:ascii="Times New Roman" w:hAnsi="Times New Roman" w:cs="Times New Roman"/>
          <w:sz w:val="28"/>
          <w:szCs w:val="28"/>
          <w:lang w:val="uk-UA"/>
        </w:rPr>
        <w:t xml:space="preserve"> Київської міської ради «</w:t>
      </w:r>
      <w:r w:rsidRPr="0023502F">
        <w:rPr>
          <w:rFonts w:ascii="Times New Roman" w:hAnsi="Times New Roman" w:cs="Times New Roman"/>
          <w:sz w:val="28"/>
          <w:szCs w:val="28"/>
          <w:lang w:val="uk-UA"/>
        </w:rPr>
        <w:t xml:space="preserve">Про передачу громадянці Савченко Анастасії Володимирівні у приватну власність земельної ділянки для будівництва і обслуговування жилого будинку, господарських будівель і споруд на вул. </w:t>
      </w:r>
      <w:proofErr w:type="spellStart"/>
      <w:r w:rsidRPr="0023502F">
        <w:rPr>
          <w:rFonts w:ascii="Times New Roman" w:hAnsi="Times New Roman" w:cs="Times New Roman"/>
          <w:sz w:val="28"/>
          <w:szCs w:val="28"/>
          <w:lang w:val="uk-UA"/>
        </w:rPr>
        <w:t>Залужній</w:t>
      </w:r>
      <w:proofErr w:type="spellEnd"/>
      <w:r w:rsidRPr="0023502F">
        <w:rPr>
          <w:rFonts w:ascii="Times New Roman" w:hAnsi="Times New Roman" w:cs="Times New Roman"/>
          <w:sz w:val="28"/>
          <w:szCs w:val="28"/>
          <w:lang w:val="uk-UA"/>
        </w:rPr>
        <w:t>, 10 у Голосіївському районі міста Києва</w:t>
      </w:r>
      <w:r>
        <w:rPr>
          <w:rFonts w:ascii="Times New Roman" w:hAnsi="Times New Roman" w:cs="Times New Roman"/>
          <w:sz w:val="28"/>
          <w:szCs w:val="28"/>
          <w:lang w:val="uk-UA"/>
        </w:rPr>
        <w:t>»</w:t>
      </w:r>
      <w:r w:rsidRPr="0023502F">
        <w:rPr>
          <w:rFonts w:ascii="Times New Roman" w:hAnsi="Times New Roman" w:cs="Times New Roman"/>
          <w:sz w:val="28"/>
          <w:szCs w:val="28"/>
          <w:lang w:val="uk-UA"/>
        </w:rPr>
        <w:t xml:space="preserve"> (34272</w:t>
      </w:r>
      <w:r>
        <w:rPr>
          <w:rFonts w:ascii="Times New Roman" w:hAnsi="Times New Roman" w:cs="Times New Roman"/>
          <w:sz w:val="28"/>
          <w:szCs w:val="28"/>
          <w:lang w:val="uk-UA"/>
        </w:rPr>
        <w:t>9853) (в</w:t>
      </w:r>
      <w:r w:rsidRPr="0023502F">
        <w:rPr>
          <w:rFonts w:ascii="Times New Roman" w:hAnsi="Times New Roman" w:cs="Times New Roman"/>
          <w:sz w:val="28"/>
          <w:szCs w:val="28"/>
          <w:lang w:val="uk-UA"/>
        </w:rPr>
        <w:t>і</w:t>
      </w:r>
      <w:r>
        <w:rPr>
          <w:rFonts w:ascii="Times New Roman" w:hAnsi="Times New Roman" w:cs="Times New Roman"/>
          <w:sz w:val="28"/>
          <w:szCs w:val="28"/>
          <w:lang w:val="uk-UA"/>
        </w:rPr>
        <w:t>д 13.08.2020 № 08/231-2074/ПР) та «</w:t>
      </w:r>
      <w:r w:rsidRPr="0023502F">
        <w:rPr>
          <w:rFonts w:ascii="Times New Roman" w:hAnsi="Times New Roman" w:cs="Times New Roman"/>
          <w:sz w:val="28"/>
          <w:szCs w:val="28"/>
          <w:lang w:val="uk-UA"/>
        </w:rPr>
        <w:t xml:space="preserve">Про передачу громадянину Ткачуку Євгену Володимировичу у приватну власність земельної ділянки для будівництва і обслуговування жилого будинку, господарських будівель і споруд </w:t>
      </w:r>
      <w:r>
        <w:rPr>
          <w:rFonts w:ascii="Times New Roman" w:hAnsi="Times New Roman" w:cs="Times New Roman"/>
          <w:sz w:val="28"/>
          <w:szCs w:val="28"/>
          <w:lang w:val="uk-UA"/>
        </w:rPr>
        <w:t xml:space="preserve">на вул. Андрія </w:t>
      </w:r>
      <w:proofErr w:type="spellStart"/>
      <w:r>
        <w:rPr>
          <w:rFonts w:ascii="Times New Roman" w:hAnsi="Times New Roman" w:cs="Times New Roman"/>
          <w:sz w:val="28"/>
          <w:szCs w:val="28"/>
          <w:lang w:val="uk-UA"/>
        </w:rPr>
        <w:t>Меленського</w:t>
      </w:r>
      <w:proofErr w:type="spellEnd"/>
      <w:r>
        <w:rPr>
          <w:rFonts w:ascii="Times New Roman" w:hAnsi="Times New Roman" w:cs="Times New Roman"/>
          <w:sz w:val="28"/>
          <w:szCs w:val="28"/>
          <w:lang w:val="uk-UA"/>
        </w:rPr>
        <w:t>, 34-а</w:t>
      </w:r>
      <w:r w:rsidRPr="0023502F">
        <w:rPr>
          <w:rFonts w:ascii="Times New Roman" w:hAnsi="Times New Roman" w:cs="Times New Roman"/>
          <w:sz w:val="28"/>
          <w:szCs w:val="28"/>
          <w:lang w:val="uk-UA"/>
        </w:rPr>
        <w:t xml:space="preserve"> у Голосіївському районі міста Києва</w:t>
      </w:r>
      <w:r>
        <w:rPr>
          <w:rFonts w:ascii="Times New Roman" w:hAnsi="Times New Roman" w:cs="Times New Roman"/>
          <w:sz w:val="28"/>
          <w:szCs w:val="28"/>
          <w:lang w:val="uk-UA"/>
        </w:rPr>
        <w:t>» (593327852) (в</w:t>
      </w:r>
      <w:r w:rsidRPr="0023502F">
        <w:rPr>
          <w:rFonts w:ascii="Times New Roman" w:hAnsi="Times New Roman" w:cs="Times New Roman"/>
          <w:sz w:val="28"/>
          <w:szCs w:val="28"/>
          <w:lang w:val="uk-UA"/>
        </w:rPr>
        <w:t>ід 13.08.2020 № 08/231-2077/ПР).</w:t>
      </w:r>
    </w:p>
    <w:p w:rsidR="00387624" w:rsidRDefault="00022FF1" w:rsidP="007A78CE">
      <w:pPr>
        <w:spacing w:after="0" w:line="240" w:lineRule="auto"/>
        <w:ind w:firstLine="851"/>
        <w:jc w:val="both"/>
        <w:rPr>
          <w:rFonts w:ascii="Times New Roman" w:hAnsi="Times New Roman" w:cs="Times New Roman"/>
          <w:sz w:val="28"/>
          <w:szCs w:val="28"/>
          <w:lang w:val="uk-UA"/>
        </w:rPr>
      </w:pPr>
      <w:r w:rsidRPr="00022FF1">
        <w:rPr>
          <w:rFonts w:ascii="Times New Roman" w:hAnsi="Times New Roman" w:cs="Times New Roman"/>
          <w:sz w:val="28"/>
          <w:szCs w:val="28"/>
          <w:lang w:val="uk-UA"/>
        </w:rPr>
        <w:t>Заступник міського голови - секретар Київської міської ради  Бондаренко В.В.</w:t>
      </w:r>
      <w:r>
        <w:rPr>
          <w:rFonts w:ascii="Times New Roman" w:hAnsi="Times New Roman" w:cs="Times New Roman"/>
          <w:sz w:val="28"/>
          <w:szCs w:val="28"/>
          <w:lang w:val="uk-UA"/>
        </w:rPr>
        <w:t xml:space="preserve"> </w:t>
      </w:r>
      <w:r w:rsidR="00F70A4A">
        <w:rPr>
          <w:rFonts w:ascii="Times New Roman" w:hAnsi="Times New Roman" w:cs="Times New Roman"/>
          <w:sz w:val="28"/>
          <w:szCs w:val="28"/>
          <w:lang w:val="uk-UA"/>
        </w:rPr>
        <w:t xml:space="preserve">надав роз’яснення </w:t>
      </w:r>
      <w:r>
        <w:rPr>
          <w:rFonts w:ascii="Times New Roman" w:hAnsi="Times New Roman" w:cs="Times New Roman"/>
          <w:sz w:val="28"/>
          <w:szCs w:val="28"/>
          <w:lang w:val="uk-UA"/>
        </w:rPr>
        <w:t xml:space="preserve"> щодо </w:t>
      </w:r>
      <w:r w:rsidR="00F70A4A">
        <w:rPr>
          <w:rFonts w:ascii="Times New Roman" w:hAnsi="Times New Roman" w:cs="Times New Roman"/>
          <w:sz w:val="28"/>
          <w:szCs w:val="28"/>
          <w:lang w:val="uk-UA"/>
        </w:rPr>
        <w:t xml:space="preserve"> розгляду проєктів рішень Київської міської ради відповідно до частини 11 статті 30 Регламенту </w:t>
      </w:r>
      <w:r w:rsidR="00337969">
        <w:rPr>
          <w:rFonts w:ascii="Times New Roman" w:hAnsi="Times New Roman" w:cs="Times New Roman"/>
          <w:sz w:val="28"/>
          <w:szCs w:val="28"/>
          <w:lang w:val="uk-UA"/>
        </w:rPr>
        <w:t>Київської</w:t>
      </w:r>
      <w:r w:rsidR="00F70A4A">
        <w:rPr>
          <w:rFonts w:ascii="Times New Roman" w:hAnsi="Times New Roman" w:cs="Times New Roman"/>
          <w:sz w:val="28"/>
          <w:szCs w:val="28"/>
          <w:lang w:val="uk-UA"/>
        </w:rPr>
        <w:t xml:space="preserve"> </w:t>
      </w:r>
      <w:r w:rsidR="00337969">
        <w:rPr>
          <w:rFonts w:ascii="Times New Roman" w:hAnsi="Times New Roman" w:cs="Times New Roman"/>
          <w:sz w:val="28"/>
          <w:szCs w:val="28"/>
          <w:lang w:val="uk-UA"/>
        </w:rPr>
        <w:t>міської</w:t>
      </w:r>
      <w:r w:rsidR="00F70A4A">
        <w:rPr>
          <w:rFonts w:ascii="Times New Roman" w:hAnsi="Times New Roman" w:cs="Times New Roman"/>
          <w:sz w:val="28"/>
          <w:szCs w:val="28"/>
          <w:lang w:val="uk-UA"/>
        </w:rPr>
        <w:t xml:space="preserve"> ради.</w:t>
      </w:r>
    </w:p>
    <w:p w:rsidR="00DB5A41" w:rsidRDefault="00DB5A41" w:rsidP="007A78CE">
      <w:pPr>
        <w:spacing w:after="0" w:line="240" w:lineRule="auto"/>
        <w:ind w:firstLine="851"/>
        <w:jc w:val="both"/>
        <w:rPr>
          <w:rFonts w:ascii="Times New Roman" w:hAnsi="Times New Roman" w:cs="Times New Roman"/>
          <w:b/>
          <w:sz w:val="28"/>
          <w:szCs w:val="28"/>
          <w:lang w:val="uk-UA"/>
        </w:rPr>
      </w:pPr>
      <w:r w:rsidRPr="00DB5A41">
        <w:rPr>
          <w:rFonts w:ascii="Times New Roman" w:hAnsi="Times New Roman" w:cs="Times New Roman"/>
          <w:b/>
          <w:sz w:val="28"/>
          <w:szCs w:val="28"/>
          <w:lang w:val="uk-UA"/>
        </w:rPr>
        <w:t xml:space="preserve">ВИРІШИЛИ: </w:t>
      </w:r>
      <w:r w:rsidRPr="00DB5A41">
        <w:rPr>
          <w:rFonts w:ascii="Times New Roman" w:hAnsi="Times New Roman" w:cs="Times New Roman"/>
          <w:sz w:val="28"/>
          <w:szCs w:val="28"/>
          <w:lang w:val="uk-UA"/>
        </w:rPr>
        <w:t xml:space="preserve">Рекомендувати не включати проєкти рішень </w:t>
      </w:r>
      <w:r w:rsidR="005E5DC4">
        <w:rPr>
          <w:rFonts w:ascii="Times New Roman" w:hAnsi="Times New Roman" w:cs="Times New Roman"/>
          <w:sz w:val="28"/>
          <w:szCs w:val="28"/>
          <w:lang w:val="uk-UA"/>
        </w:rPr>
        <w:t xml:space="preserve">Київської міської ради </w:t>
      </w:r>
      <w:r w:rsidRPr="00DB5A41">
        <w:rPr>
          <w:rFonts w:ascii="Times New Roman" w:hAnsi="Times New Roman" w:cs="Times New Roman"/>
          <w:sz w:val="28"/>
          <w:szCs w:val="28"/>
          <w:lang w:val="uk-UA"/>
        </w:rPr>
        <w:t>до проєкту порядку денного пленарного зас</w:t>
      </w:r>
      <w:r w:rsidR="001816D0">
        <w:rPr>
          <w:rFonts w:ascii="Times New Roman" w:hAnsi="Times New Roman" w:cs="Times New Roman"/>
          <w:sz w:val="28"/>
          <w:szCs w:val="28"/>
          <w:lang w:val="uk-UA"/>
        </w:rPr>
        <w:t>ідання Київської міської ради 11 лютого</w:t>
      </w:r>
      <w:r w:rsidR="005E5DC4">
        <w:rPr>
          <w:rFonts w:ascii="Times New Roman" w:hAnsi="Times New Roman" w:cs="Times New Roman"/>
          <w:sz w:val="28"/>
          <w:szCs w:val="28"/>
          <w:lang w:val="uk-UA"/>
        </w:rPr>
        <w:t xml:space="preserve"> </w:t>
      </w:r>
      <w:r w:rsidR="001816D0">
        <w:rPr>
          <w:rFonts w:ascii="Times New Roman" w:hAnsi="Times New Roman" w:cs="Times New Roman"/>
          <w:sz w:val="28"/>
          <w:szCs w:val="28"/>
          <w:lang w:val="uk-UA"/>
        </w:rPr>
        <w:t>2021</w:t>
      </w:r>
      <w:r w:rsidRPr="00DB5A41">
        <w:rPr>
          <w:rFonts w:ascii="Times New Roman" w:hAnsi="Times New Roman" w:cs="Times New Roman"/>
          <w:sz w:val="28"/>
          <w:szCs w:val="28"/>
          <w:lang w:val="uk-UA"/>
        </w:rPr>
        <w:t xml:space="preserve"> року.</w:t>
      </w:r>
      <w:r w:rsidRPr="00DB5A41">
        <w:rPr>
          <w:rFonts w:ascii="Times New Roman" w:hAnsi="Times New Roman" w:cs="Times New Roman"/>
          <w:b/>
          <w:sz w:val="28"/>
          <w:szCs w:val="28"/>
          <w:lang w:val="uk-UA"/>
        </w:rPr>
        <w:t xml:space="preserve">    </w:t>
      </w:r>
    </w:p>
    <w:p w:rsidR="00387624" w:rsidRDefault="00337969" w:rsidP="007A78CE">
      <w:pPr>
        <w:spacing w:after="0" w:line="240" w:lineRule="auto"/>
        <w:ind w:firstLine="851"/>
        <w:jc w:val="both"/>
        <w:rPr>
          <w:rFonts w:ascii="Times New Roman" w:hAnsi="Times New Roman" w:cs="Times New Roman"/>
          <w:sz w:val="28"/>
          <w:szCs w:val="28"/>
          <w:lang w:val="uk-UA"/>
        </w:rPr>
      </w:pPr>
      <w:r w:rsidRPr="00337969">
        <w:rPr>
          <w:rFonts w:ascii="Times New Roman" w:hAnsi="Times New Roman" w:cs="Times New Roman"/>
          <w:sz w:val="28"/>
          <w:szCs w:val="28"/>
          <w:lang w:val="uk-UA"/>
        </w:rPr>
        <w:t>Голова  постійної  комісії  Київської  міської  ради  з питань архітектури, містобудування та земельних відносин Терентьєв М.О., депутатська фракція «УДАР Віталія Кличка»,</w:t>
      </w:r>
      <w:r>
        <w:rPr>
          <w:rFonts w:ascii="Times New Roman" w:hAnsi="Times New Roman" w:cs="Times New Roman"/>
          <w:sz w:val="28"/>
          <w:szCs w:val="28"/>
          <w:lang w:val="uk-UA"/>
        </w:rPr>
        <w:t xml:space="preserve"> повідомив, що 55 проєктів рішень Київської міської </w:t>
      </w:r>
      <w:r w:rsidR="00EA46F4">
        <w:rPr>
          <w:rFonts w:ascii="Times New Roman" w:hAnsi="Times New Roman" w:cs="Times New Roman"/>
          <w:sz w:val="28"/>
          <w:szCs w:val="28"/>
          <w:lang w:val="uk-UA"/>
        </w:rPr>
        <w:t>ради з питань</w:t>
      </w:r>
      <w:r>
        <w:rPr>
          <w:rFonts w:ascii="Times New Roman" w:hAnsi="Times New Roman" w:cs="Times New Roman"/>
          <w:sz w:val="28"/>
          <w:szCs w:val="28"/>
          <w:lang w:val="uk-UA"/>
        </w:rPr>
        <w:t xml:space="preserve"> містобудування та землекористування опрацьовані відповідно до вимог Ре</w:t>
      </w:r>
      <w:r w:rsidR="00A671A8">
        <w:rPr>
          <w:rFonts w:ascii="Times New Roman" w:hAnsi="Times New Roman" w:cs="Times New Roman"/>
          <w:sz w:val="28"/>
          <w:szCs w:val="28"/>
          <w:lang w:val="uk-UA"/>
        </w:rPr>
        <w:t xml:space="preserve">гламенту Київської </w:t>
      </w:r>
      <w:r w:rsidR="00EA46F4">
        <w:rPr>
          <w:rFonts w:ascii="Times New Roman" w:hAnsi="Times New Roman" w:cs="Times New Roman"/>
          <w:sz w:val="28"/>
          <w:szCs w:val="28"/>
          <w:lang w:val="uk-UA"/>
        </w:rPr>
        <w:t>міської ради</w:t>
      </w:r>
      <w:r w:rsidR="00CB391D">
        <w:rPr>
          <w:rFonts w:ascii="Times New Roman" w:hAnsi="Times New Roman" w:cs="Times New Roman"/>
          <w:sz w:val="28"/>
          <w:szCs w:val="28"/>
          <w:lang w:val="uk-UA"/>
        </w:rPr>
        <w:t xml:space="preserve"> та</w:t>
      </w:r>
      <w:r w:rsidR="00A671A8">
        <w:rPr>
          <w:rFonts w:ascii="Times New Roman" w:hAnsi="Times New Roman" w:cs="Times New Roman"/>
          <w:sz w:val="28"/>
          <w:szCs w:val="28"/>
          <w:lang w:val="uk-UA"/>
        </w:rPr>
        <w:t xml:space="preserve"> будуть запропоновані для включення до проєкту порядку денного.</w:t>
      </w:r>
    </w:p>
    <w:p w:rsidR="00337969" w:rsidRDefault="00337969"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Брали  участь в обговоренні г</w:t>
      </w:r>
      <w:r w:rsidRPr="00337969">
        <w:rPr>
          <w:rFonts w:ascii="Times New Roman" w:hAnsi="Times New Roman" w:cs="Times New Roman"/>
          <w:sz w:val="28"/>
          <w:szCs w:val="28"/>
          <w:lang w:val="uk-UA"/>
        </w:rPr>
        <w:t>олова депутатської фракції «Єдність» Омельченко О.О.</w:t>
      </w:r>
      <w:r>
        <w:rPr>
          <w:rFonts w:ascii="Times New Roman" w:hAnsi="Times New Roman" w:cs="Times New Roman"/>
          <w:sz w:val="28"/>
          <w:szCs w:val="28"/>
          <w:lang w:val="uk-UA"/>
        </w:rPr>
        <w:t>,</w:t>
      </w:r>
      <w:r w:rsidRPr="00337969">
        <w:t xml:space="preserve"> </w:t>
      </w:r>
      <w:r>
        <w:rPr>
          <w:rFonts w:ascii="Times New Roman" w:hAnsi="Times New Roman" w:cs="Times New Roman"/>
          <w:sz w:val="28"/>
          <w:szCs w:val="28"/>
          <w:lang w:val="uk-UA"/>
        </w:rPr>
        <w:t>г</w:t>
      </w:r>
      <w:r w:rsidRPr="00337969">
        <w:rPr>
          <w:rFonts w:ascii="Times New Roman" w:hAnsi="Times New Roman" w:cs="Times New Roman"/>
          <w:sz w:val="28"/>
          <w:szCs w:val="28"/>
          <w:lang w:val="uk-UA"/>
        </w:rPr>
        <w:t>олова  постійної  комісії  Київської  міської  ради  з питань архітектури, містобудування та земельних відносин Терентьєв М.О., депутатська фракція «УДАР Віталія Кличка»,</w:t>
      </w:r>
      <w:r w:rsidRPr="00337969">
        <w:t xml:space="preserve"> </w:t>
      </w:r>
      <w:r>
        <w:rPr>
          <w:rFonts w:ascii="Times New Roman" w:hAnsi="Times New Roman" w:cs="Times New Roman"/>
          <w:sz w:val="28"/>
          <w:szCs w:val="28"/>
          <w:lang w:val="uk-UA"/>
        </w:rPr>
        <w:t>з</w:t>
      </w:r>
      <w:r w:rsidRPr="00337969">
        <w:rPr>
          <w:rFonts w:ascii="Times New Roman" w:hAnsi="Times New Roman" w:cs="Times New Roman"/>
          <w:sz w:val="28"/>
          <w:szCs w:val="28"/>
          <w:lang w:val="uk-UA"/>
        </w:rPr>
        <w:t>аступник міського голови - секретар Київської міської ради  Бондаренко В.В.</w:t>
      </w:r>
    </w:p>
    <w:p w:rsidR="00387624" w:rsidRDefault="00DB61B1" w:rsidP="007A78CE">
      <w:pPr>
        <w:spacing w:after="0" w:line="240" w:lineRule="auto"/>
        <w:ind w:firstLine="851"/>
        <w:jc w:val="both"/>
        <w:rPr>
          <w:rFonts w:ascii="Times New Roman" w:hAnsi="Times New Roman" w:cs="Times New Roman"/>
          <w:sz w:val="28"/>
          <w:szCs w:val="28"/>
          <w:lang w:val="uk-UA"/>
        </w:rPr>
      </w:pPr>
      <w:r w:rsidRPr="00DB61B1">
        <w:rPr>
          <w:rFonts w:ascii="Times New Roman" w:hAnsi="Times New Roman" w:cs="Times New Roman"/>
          <w:b/>
          <w:sz w:val="28"/>
          <w:szCs w:val="28"/>
          <w:lang w:val="uk-UA"/>
        </w:rPr>
        <w:t>ВИСТУПИВ:</w:t>
      </w:r>
      <w:r w:rsidRPr="00DB61B1">
        <w:rPr>
          <w:rFonts w:ascii="Times New Roman" w:hAnsi="Times New Roman" w:cs="Times New Roman"/>
          <w:sz w:val="28"/>
          <w:szCs w:val="28"/>
          <w:lang w:val="uk-UA"/>
        </w:rPr>
        <w:t xml:space="preserve"> Голова  постійної  комісії  Київської  міської  ради  з питань архітектури, містобудування та земельних відносин Терентьєв М.О., депутатська фракція «УДАР Віталія Кличка»,  </w:t>
      </w:r>
      <w:r w:rsidR="00A51AA7" w:rsidRPr="00A51AA7">
        <w:rPr>
          <w:rFonts w:ascii="Times New Roman" w:hAnsi="Times New Roman" w:cs="Times New Roman"/>
          <w:sz w:val="28"/>
          <w:szCs w:val="28"/>
          <w:lang w:val="uk-UA"/>
        </w:rPr>
        <w:t>та запропонував включити до проєкту порядку денного такі проєкти рішень</w:t>
      </w:r>
      <w:r w:rsidR="00A51AA7">
        <w:rPr>
          <w:rFonts w:ascii="Times New Roman" w:hAnsi="Times New Roman" w:cs="Times New Roman"/>
          <w:sz w:val="28"/>
          <w:szCs w:val="28"/>
          <w:lang w:val="uk-UA"/>
        </w:rPr>
        <w:t xml:space="preserve"> Київської міської ради</w:t>
      </w:r>
      <w:r w:rsidR="00A51AA7" w:rsidRPr="00A51AA7">
        <w:rPr>
          <w:rFonts w:ascii="Times New Roman" w:hAnsi="Times New Roman" w:cs="Times New Roman"/>
          <w:sz w:val="28"/>
          <w:szCs w:val="28"/>
          <w:lang w:val="uk-UA"/>
        </w:rPr>
        <w:t>:</w:t>
      </w:r>
    </w:p>
    <w:p w:rsidR="00BD0E38" w:rsidRDefault="00BD0E38"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F2139D" w:rsidRPr="00F2139D">
        <w:rPr>
          <w:rFonts w:ascii="Times New Roman" w:hAnsi="Times New Roman" w:cs="Times New Roman"/>
          <w:sz w:val="28"/>
          <w:szCs w:val="28"/>
          <w:lang w:val="uk-UA"/>
        </w:rPr>
        <w:t xml:space="preserve">Про надання об’єднанню співвласників багатоквартирного будинку «Золоте сузір’я» земельної ділянки у постійне користування для експлуатації і обслуговування багатоквартирного житлового будинку на вул. Гмирі Бориса, 11 у Дарницькому районі міста </w:t>
      </w:r>
      <w:r w:rsidR="00F2139D">
        <w:rPr>
          <w:rFonts w:ascii="Times New Roman" w:hAnsi="Times New Roman" w:cs="Times New Roman"/>
          <w:sz w:val="28"/>
          <w:szCs w:val="28"/>
          <w:lang w:val="uk-UA"/>
        </w:rPr>
        <w:t>Києва (408415830) (в</w:t>
      </w:r>
      <w:r w:rsidR="00F2139D" w:rsidRPr="00F2139D">
        <w:rPr>
          <w:rFonts w:ascii="Times New Roman" w:hAnsi="Times New Roman" w:cs="Times New Roman"/>
          <w:sz w:val="28"/>
          <w:szCs w:val="28"/>
          <w:lang w:val="uk-UA"/>
        </w:rPr>
        <w:t>ід 15.05.2020 № 08/231-1237/ПР).</w:t>
      </w:r>
    </w:p>
    <w:p w:rsidR="00661012" w:rsidRDefault="00661012"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814AE3" w:rsidRPr="00814AE3">
        <w:rPr>
          <w:rFonts w:ascii="Times New Roman" w:hAnsi="Times New Roman" w:cs="Times New Roman"/>
          <w:sz w:val="28"/>
          <w:szCs w:val="28"/>
          <w:lang w:val="uk-UA"/>
        </w:rPr>
        <w:t xml:space="preserve">Про передачу громадянину </w:t>
      </w:r>
      <w:proofErr w:type="spellStart"/>
      <w:r w:rsidR="00814AE3" w:rsidRPr="00814AE3">
        <w:rPr>
          <w:rFonts w:ascii="Times New Roman" w:hAnsi="Times New Roman" w:cs="Times New Roman"/>
          <w:sz w:val="28"/>
          <w:szCs w:val="28"/>
          <w:lang w:val="uk-UA"/>
        </w:rPr>
        <w:t>Ісрафілову</w:t>
      </w:r>
      <w:proofErr w:type="spellEnd"/>
      <w:r w:rsidR="00814AE3" w:rsidRPr="00814AE3">
        <w:rPr>
          <w:rFonts w:ascii="Times New Roman" w:hAnsi="Times New Roman" w:cs="Times New Roman"/>
          <w:sz w:val="28"/>
          <w:szCs w:val="28"/>
          <w:lang w:val="uk-UA"/>
        </w:rPr>
        <w:t xml:space="preserve"> </w:t>
      </w:r>
      <w:proofErr w:type="spellStart"/>
      <w:r w:rsidR="00814AE3" w:rsidRPr="00814AE3">
        <w:rPr>
          <w:rFonts w:ascii="Times New Roman" w:hAnsi="Times New Roman" w:cs="Times New Roman"/>
          <w:sz w:val="28"/>
          <w:szCs w:val="28"/>
          <w:lang w:val="uk-UA"/>
        </w:rPr>
        <w:t>Відаді</w:t>
      </w:r>
      <w:proofErr w:type="spellEnd"/>
      <w:r w:rsidR="00814AE3" w:rsidRPr="00814AE3">
        <w:rPr>
          <w:rFonts w:ascii="Times New Roman" w:hAnsi="Times New Roman" w:cs="Times New Roman"/>
          <w:sz w:val="28"/>
          <w:szCs w:val="28"/>
          <w:lang w:val="uk-UA"/>
        </w:rPr>
        <w:t xml:space="preserve"> </w:t>
      </w:r>
      <w:proofErr w:type="spellStart"/>
      <w:r w:rsidR="00814AE3" w:rsidRPr="00814AE3">
        <w:rPr>
          <w:rFonts w:ascii="Times New Roman" w:hAnsi="Times New Roman" w:cs="Times New Roman"/>
          <w:sz w:val="28"/>
          <w:szCs w:val="28"/>
          <w:lang w:val="uk-UA"/>
        </w:rPr>
        <w:t>Шахліяр</w:t>
      </w:r>
      <w:proofErr w:type="spellEnd"/>
      <w:r w:rsidR="00814AE3" w:rsidRPr="00814AE3">
        <w:rPr>
          <w:rFonts w:ascii="Times New Roman" w:hAnsi="Times New Roman" w:cs="Times New Roman"/>
          <w:sz w:val="28"/>
          <w:szCs w:val="28"/>
          <w:lang w:val="uk-UA"/>
        </w:rPr>
        <w:t xml:space="preserve"> </w:t>
      </w:r>
      <w:proofErr w:type="spellStart"/>
      <w:r w:rsidR="00814AE3" w:rsidRPr="00814AE3">
        <w:rPr>
          <w:rFonts w:ascii="Times New Roman" w:hAnsi="Times New Roman" w:cs="Times New Roman"/>
          <w:sz w:val="28"/>
          <w:szCs w:val="28"/>
          <w:lang w:val="uk-UA"/>
        </w:rPr>
        <w:t>Огли</w:t>
      </w:r>
      <w:proofErr w:type="spellEnd"/>
      <w:r w:rsidR="00814AE3" w:rsidRPr="00814AE3">
        <w:rPr>
          <w:rFonts w:ascii="Times New Roman" w:hAnsi="Times New Roman" w:cs="Times New Roman"/>
          <w:sz w:val="28"/>
          <w:szCs w:val="28"/>
          <w:lang w:val="uk-UA"/>
        </w:rPr>
        <w:t xml:space="preserve"> у приватну власність земельної ділянки для будівництва і обслуговування жилого будинку, господарських будівель і споруд на</w:t>
      </w:r>
      <w:r w:rsidR="00814AE3">
        <w:rPr>
          <w:rFonts w:ascii="Times New Roman" w:hAnsi="Times New Roman" w:cs="Times New Roman"/>
          <w:sz w:val="28"/>
          <w:szCs w:val="28"/>
          <w:lang w:val="uk-UA"/>
        </w:rPr>
        <w:t xml:space="preserve"> вул. Цілинній, 34-в</w:t>
      </w:r>
      <w:r w:rsidR="00814AE3" w:rsidRPr="00814AE3">
        <w:rPr>
          <w:rFonts w:ascii="Times New Roman" w:hAnsi="Times New Roman" w:cs="Times New Roman"/>
          <w:sz w:val="28"/>
          <w:szCs w:val="28"/>
          <w:lang w:val="uk-UA"/>
        </w:rPr>
        <w:t xml:space="preserve"> у Голосіївському</w:t>
      </w:r>
      <w:r w:rsidR="00814AE3">
        <w:rPr>
          <w:rFonts w:ascii="Times New Roman" w:hAnsi="Times New Roman" w:cs="Times New Roman"/>
          <w:sz w:val="28"/>
          <w:szCs w:val="28"/>
          <w:lang w:val="uk-UA"/>
        </w:rPr>
        <w:t xml:space="preserve"> районі міста Києва (678292784) (в</w:t>
      </w:r>
      <w:r w:rsidR="00814AE3" w:rsidRPr="00814AE3">
        <w:rPr>
          <w:rFonts w:ascii="Times New Roman" w:hAnsi="Times New Roman" w:cs="Times New Roman"/>
          <w:sz w:val="28"/>
          <w:szCs w:val="28"/>
          <w:lang w:val="uk-UA"/>
        </w:rPr>
        <w:t>ід 07.08.2020 № 08/231-2002/ПР)</w:t>
      </w:r>
      <w:r w:rsidR="008D1911">
        <w:rPr>
          <w:rFonts w:ascii="Times New Roman" w:hAnsi="Times New Roman" w:cs="Times New Roman"/>
          <w:sz w:val="28"/>
          <w:szCs w:val="28"/>
          <w:lang w:val="uk-UA"/>
        </w:rPr>
        <w:t>.</w:t>
      </w:r>
    </w:p>
    <w:p w:rsidR="008D1911" w:rsidRDefault="008D1911"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8D1911">
        <w:rPr>
          <w:rFonts w:ascii="Times New Roman" w:hAnsi="Times New Roman" w:cs="Times New Roman"/>
          <w:sz w:val="28"/>
          <w:szCs w:val="28"/>
          <w:lang w:val="uk-UA"/>
        </w:rPr>
        <w:t>Про приватизацію громадянином Морозом Анатолієм Сергійовичем земельної ділянки для будівництва і обслуговування жилого будинку, господарських будівель і споруд у пров. Залежному, 21/2 у Голосіївському</w:t>
      </w:r>
      <w:r>
        <w:rPr>
          <w:rFonts w:ascii="Times New Roman" w:hAnsi="Times New Roman" w:cs="Times New Roman"/>
          <w:sz w:val="28"/>
          <w:szCs w:val="28"/>
          <w:lang w:val="uk-UA"/>
        </w:rPr>
        <w:t xml:space="preserve"> районі міста Києва (622042848) (в</w:t>
      </w:r>
      <w:r w:rsidRPr="008D1911">
        <w:rPr>
          <w:rFonts w:ascii="Times New Roman" w:hAnsi="Times New Roman" w:cs="Times New Roman"/>
          <w:sz w:val="28"/>
          <w:szCs w:val="28"/>
          <w:lang w:val="uk-UA"/>
        </w:rPr>
        <w:t>ід 17.03.2020 № 08/231-672/ПР)</w:t>
      </w:r>
      <w:r>
        <w:rPr>
          <w:rFonts w:ascii="Times New Roman" w:hAnsi="Times New Roman" w:cs="Times New Roman"/>
          <w:sz w:val="28"/>
          <w:szCs w:val="28"/>
          <w:lang w:val="uk-UA"/>
        </w:rPr>
        <w:t>.</w:t>
      </w:r>
    </w:p>
    <w:p w:rsidR="008D1911" w:rsidRDefault="008D1911"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483178" w:rsidRPr="00483178">
        <w:rPr>
          <w:rFonts w:ascii="Times New Roman" w:hAnsi="Times New Roman" w:cs="Times New Roman"/>
          <w:sz w:val="28"/>
          <w:szCs w:val="28"/>
          <w:lang w:val="uk-UA"/>
        </w:rPr>
        <w:t xml:space="preserve">Про передачу громадянці Бондаренко Юлії Михайлівні у приватну власність земельної ділянки для будівництва і обслуговування жилого будинку, господарських будівель і споруд на вул. Передовій, 44-г у </w:t>
      </w:r>
      <w:proofErr w:type="spellStart"/>
      <w:r w:rsidR="00483178" w:rsidRPr="00483178">
        <w:rPr>
          <w:rFonts w:ascii="Times New Roman" w:hAnsi="Times New Roman" w:cs="Times New Roman"/>
          <w:sz w:val="28"/>
          <w:szCs w:val="28"/>
          <w:lang w:val="uk-UA"/>
        </w:rPr>
        <w:t>Голосiївському</w:t>
      </w:r>
      <w:proofErr w:type="spellEnd"/>
      <w:r w:rsidR="00483178">
        <w:rPr>
          <w:rFonts w:ascii="Times New Roman" w:hAnsi="Times New Roman" w:cs="Times New Roman"/>
          <w:sz w:val="28"/>
          <w:szCs w:val="28"/>
          <w:lang w:val="uk-UA"/>
        </w:rPr>
        <w:t xml:space="preserve"> районі міста Києва (533227752) (в</w:t>
      </w:r>
      <w:r w:rsidR="00483178" w:rsidRPr="00483178">
        <w:rPr>
          <w:rFonts w:ascii="Times New Roman" w:hAnsi="Times New Roman" w:cs="Times New Roman"/>
          <w:sz w:val="28"/>
          <w:szCs w:val="28"/>
          <w:lang w:val="uk-UA"/>
        </w:rPr>
        <w:t>ід 28.11.2019 № 08/231-3588/ПР)</w:t>
      </w:r>
      <w:r w:rsidR="00483178">
        <w:rPr>
          <w:rFonts w:ascii="Times New Roman" w:hAnsi="Times New Roman" w:cs="Times New Roman"/>
          <w:sz w:val="28"/>
          <w:szCs w:val="28"/>
          <w:lang w:val="uk-UA"/>
        </w:rPr>
        <w:t>.</w:t>
      </w:r>
    </w:p>
    <w:p w:rsidR="00483178" w:rsidRDefault="00483178"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1C6B5E" w:rsidRPr="001C6B5E">
        <w:rPr>
          <w:rFonts w:ascii="Times New Roman" w:hAnsi="Times New Roman" w:cs="Times New Roman"/>
          <w:sz w:val="28"/>
          <w:szCs w:val="28"/>
          <w:lang w:val="uk-UA"/>
        </w:rPr>
        <w:t xml:space="preserve">Про передачу громадянину </w:t>
      </w:r>
      <w:proofErr w:type="spellStart"/>
      <w:r w:rsidR="001C6B5E" w:rsidRPr="001C6B5E">
        <w:rPr>
          <w:rFonts w:ascii="Times New Roman" w:hAnsi="Times New Roman" w:cs="Times New Roman"/>
          <w:sz w:val="28"/>
          <w:szCs w:val="28"/>
          <w:lang w:val="uk-UA"/>
        </w:rPr>
        <w:t>Венедіктову</w:t>
      </w:r>
      <w:proofErr w:type="spellEnd"/>
      <w:r w:rsidR="001C6B5E" w:rsidRPr="001C6B5E">
        <w:rPr>
          <w:rFonts w:ascii="Times New Roman" w:hAnsi="Times New Roman" w:cs="Times New Roman"/>
          <w:sz w:val="28"/>
          <w:szCs w:val="28"/>
          <w:lang w:val="uk-UA"/>
        </w:rPr>
        <w:t xml:space="preserve"> Володимиру Івановичу у власність земельної ділянки для ведення колективного садівництва на </w:t>
      </w:r>
      <w:r w:rsidR="001C6B5E">
        <w:rPr>
          <w:rFonts w:ascii="Times New Roman" w:hAnsi="Times New Roman" w:cs="Times New Roman"/>
          <w:sz w:val="28"/>
          <w:szCs w:val="28"/>
          <w:lang w:val="uk-UA"/>
        </w:rPr>
        <w:t xml:space="preserve">                         </w:t>
      </w:r>
      <w:r w:rsidR="001C6B5E" w:rsidRPr="001C6B5E">
        <w:rPr>
          <w:rFonts w:ascii="Times New Roman" w:hAnsi="Times New Roman" w:cs="Times New Roman"/>
          <w:sz w:val="28"/>
          <w:szCs w:val="28"/>
          <w:lang w:val="uk-UA"/>
        </w:rPr>
        <w:t>вул. 5-тій Озерній, будинок 2 у Дарницькому</w:t>
      </w:r>
      <w:r w:rsidR="001C6B5E">
        <w:rPr>
          <w:rFonts w:ascii="Times New Roman" w:hAnsi="Times New Roman" w:cs="Times New Roman"/>
          <w:sz w:val="28"/>
          <w:szCs w:val="28"/>
          <w:lang w:val="uk-UA"/>
        </w:rPr>
        <w:t xml:space="preserve"> районі міста Києва (579029566) (в</w:t>
      </w:r>
      <w:r w:rsidR="001C6B5E" w:rsidRPr="001C6B5E">
        <w:rPr>
          <w:rFonts w:ascii="Times New Roman" w:hAnsi="Times New Roman" w:cs="Times New Roman"/>
          <w:sz w:val="28"/>
          <w:szCs w:val="28"/>
          <w:lang w:val="uk-UA"/>
        </w:rPr>
        <w:t>ід 30.06.2020 № 08/231-1636/ПР).</w:t>
      </w:r>
    </w:p>
    <w:p w:rsidR="00494131" w:rsidRDefault="00494131"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94131">
        <w:rPr>
          <w:rFonts w:ascii="Times New Roman" w:hAnsi="Times New Roman" w:cs="Times New Roman"/>
          <w:sz w:val="28"/>
          <w:szCs w:val="28"/>
          <w:lang w:val="uk-UA"/>
        </w:rPr>
        <w:t>Про передачу громадянці Баклан Антоніні Олегівні у приватну власність земельної ділянки для будівництва і обслуговування жилого будинку, господарських будівель і споруд у пров. Лозовому, 6 у Деснянському</w:t>
      </w:r>
      <w:r>
        <w:rPr>
          <w:rFonts w:ascii="Times New Roman" w:hAnsi="Times New Roman" w:cs="Times New Roman"/>
          <w:sz w:val="28"/>
          <w:szCs w:val="28"/>
          <w:lang w:val="uk-UA"/>
        </w:rPr>
        <w:t xml:space="preserve"> районі міста Києва (422282210) (в</w:t>
      </w:r>
      <w:r w:rsidRPr="00494131">
        <w:rPr>
          <w:rFonts w:ascii="Times New Roman" w:hAnsi="Times New Roman" w:cs="Times New Roman"/>
          <w:sz w:val="28"/>
          <w:szCs w:val="28"/>
          <w:lang w:val="uk-UA"/>
        </w:rPr>
        <w:t>ід 17.03.2020 № 08/231-651/ПР).</w:t>
      </w:r>
    </w:p>
    <w:p w:rsidR="00494131" w:rsidRDefault="00494131"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94131">
        <w:rPr>
          <w:rFonts w:ascii="Times New Roman" w:hAnsi="Times New Roman" w:cs="Times New Roman"/>
          <w:sz w:val="28"/>
          <w:szCs w:val="28"/>
          <w:lang w:val="uk-UA"/>
        </w:rPr>
        <w:t xml:space="preserve">Про приватизацію земельної ділянки громадянином Поліщуком Григорієм Михайловичем для будівництва і обслуговування жилого будинку, господарських будівель і споруд на вул. </w:t>
      </w:r>
      <w:proofErr w:type="spellStart"/>
      <w:r w:rsidRPr="00494131">
        <w:rPr>
          <w:rFonts w:ascii="Times New Roman" w:hAnsi="Times New Roman" w:cs="Times New Roman"/>
          <w:sz w:val="28"/>
          <w:szCs w:val="28"/>
          <w:lang w:val="uk-UA"/>
        </w:rPr>
        <w:t>Луківській</w:t>
      </w:r>
      <w:proofErr w:type="spellEnd"/>
      <w:r w:rsidRPr="00494131">
        <w:rPr>
          <w:rFonts w:ascii="Times New Roman" w:hAnsi="Times New Roman" w:cs="Times New Roman"/>
          <w:sz w:val="28"/>
          <w:szCs w:val="28"/>
          <w:lang w:val="uk-UA"/>
        </w:rPr>
        <w:t>, 15 в Оболонському</w:t>
      </w:r>
      <w:r>
        <w:rPr>
          <w:rFonts w:ascii="Times New Roman" w:hAnsi="Times New Roman" w:cs="Times New Roman"/>
          <w:sz w:val="28"/>
          <w:szCs w:val="28"/>
          <w:lang w:val="uk-UA"/>
        </w:rPr>
        <w:t xml:space="preserve"> районі міста Києва (372951445) (в</w:t>
      </w:r>
      <w:r w:rsidRPr="00494131">
        <w:rPr>
          <w:rFonts w:ascii="Times New Roman" w:hAnsi="Times New Roman" w:cs="Times New Roman"/>
          <w:sz w:val="28"/>
          <w:szCs w:val="28"/>
          <w:lang w:val="uk-UA"/>
        </w:rPr>
        <w:t>ід 03.07.2020 № 08/231-1674/ПР).</w:t>
      </w:r>
    </w:p>
    <w:p w:rsidR="00EC6A25" w:rsidRDefault="00EC6A25"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EC6A25">
        <w:rPr>
          <w:rFonts w:ascii="Times New Roman" w:hAnsi="Times New Roman" w:cs="Times New Roman"/>
          <w:sz w:val="28"/>
          <w:szCs w:val="28"/>
          <w:lang w:val="uk-UA"/>
        </w:rPr>
        <w:t xml:space="preserve">Про приватизацію громадянином Іщенком Олегом Віталійовичем земельної ділянки для будівництва і обслуговування жилого будинку, господарських будівель і споруд на Оболонській набережній, 71 в </w:t>
      </w:r>
      <w:r w:rsidRPr="00EC6A25">
        <w:rPr>
          <w:rFonts w:ascii="Times New Roman" w:hAnsi="Times New Roman" w:cs="Times New Roman"/>
          <w:sz w:val="28"/>
          <w:szCs w:val="28"/>
          <w:lang w:val="uk-UA"/>
        </w:rPr>
        <w:lastRenderedPageBreak/>
        <w:t>Оболонському</w:t>
      </w:r>
      <w:r>
        <w:rPr>
          <w:rFonts w:ascii="Times New Roman" w:hAnsi="Times New Roman" w:cs="Times New Roman"/>
          <w:sz w:val="28"/>
          <w:szCs w:val="28"/>
          <w:lang w:val="uk-UA"/>
        </w:rPr>
        <w:t xml:space="preserve"> районі міста Києва (418289573) (в</w:t>
      </w:r>
      <w:r w:rsidRPr="00EC6A25">
        <w:rPr>
          <w:rFonts w:ascii="Times New Roman" w:hAnsi="Times New Roman" w:cs="Times New Roman"/>
          <w:sz w:val="28"/>
          <w:szCs w:val="28"/>
          <w:lang w:val="uk-UA"/>
        </w:rPr>
        <w:t>ід 12.06.2020 № 08/231-1469/ПР).</w:t>
      </w:r>
    </w:p>
    <w:p w:rsidR="00055FEF" w:rsidRDefault="00055FEF"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055FEF">
        <w:rPr>
          <w:rFonts w:ascii="Times New Roman" w:hAnsi="Times New Roman" w:cs="Times New Roman"/>
          <w:sz w:val="28"/>
          <w:szCs w:val="28"/>
          <w:lang w:val="uk-UA"/>
        </w:rPr>
        <w:t>Про приватизацію громадянкою Іщенко Ольгою Геннадіївною земельної ділянки для будівництва і обслуговування жилого будинку, господарських будівель і споруд на Оболонській набережній, 31 в Оболонському</w:t>
      </w:r>
      <w:r>
        <w:rPr>
          <w:rFonts w:ascii="Times New Roman" w:hAnsi="Times New Roman" w:cs="Times New Roman"/>
          <w:sz w:val="28"/>
          <w:szCs w:val="28"/>
          <w:lang w:val="uk-UA"/>
        </w:rPr>
        <w:t xml:space="preserve"> районі міста Києва (492439717) (в</w:t>
      </w:r>
      <w:r w:rsidRPr="00055FEF">
        <w:rPr>
          <w:rFonts w:ascii="Times New Roman" w:hAnsi="Times New Roman" w:cs="Times New Roman"/>
          <w:sz w:val="28"/>
          <w:szCs w:val="28"/>
          <w:lang w:val="uk-UA"/>
        </w:rPr>
        <w:t>ід 12.06.2020 № 08/231-1473/ПР)</w:t>
      </w:r>
      <w:r>
        <w:rPr>
          <w:rFonts w:ascii="Times New Roman" w:hAnsi="Times New Roman" w:cs="Times New Roman"/>
          <w:sz w:val="28"/>
          <w:szCs w:val="28"/>
          <w:lang w:val="uk-UA"/>
        </w:rPr>
        <w:t>.</w:t>
      </w:r>
    </w:p>
    <w:p w:rsidR="003A653C" w:rsidRDefault="003A653C"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3A653C">
        <w:rPr>
          <w:rFonts w:ascii="Times New Roman" w:hAnsi="Times New Roman" w:cs="Times New Roman"/>
          <w:sz w:val="28"/>
          <w:szCs w:val="28"/>
          <w:lang w:val="uk-UA"/>
        </w:rPr>
        <w:t>Про передачу громадянці Мороз Оксані Сергіївні у приватну власність земельної ділянки для будівництва і обслуговування жилого будинку, господарських будівель і споруд у пров. Йова Борецького, 10 у Печерському</w:t>
      </w:r>
      <w:r>
        <w:rPr>
          <w:rFonts w:ascii="Times New Roman" w:hAnsi="Times New Roman" w:cs="Times New Roman"/>
          <w:sz w:val="28"/>
          <w:szCs w:val="28"/>
          <w:lang w:val="uk-UA"/>
        </w:rPr>
        <w:t xml:space="preserve"> районі міста Києва (636102846) (в</w:t>
      </w:r>
      <w:r w:rsidRPr="003A653C">
        <w:rPr>
          <w:rFonts w:ascii="Times New Roman" w:hAnsi="Times New Roman" w:cs="Times New Roman"/>
          <w:sz w:val="28"/>
          <w:szCs w:val="28"/>
          <w:lang w:val="uk-UA"/>
        </w:rPr>
        <w:t>ід 03.02.2020 № 08/231-277/ПР)</w:t>
      </w:r>
      <w:r>
        <w:rPr>
          <w:rFonts w:ascii="Times New Roman" w:hAnsi="Times New Roman" w:cs="Times New Roman"/>
          <w:sz w:val="28"/>
          <w:szCs w:val="28"/>
          <w:lang w:val="uk-UA"/>
        </w:rPr>
        <w:t>.</w:t>
      </w:r>
    </w:p>
    <w:p w:rsidR="003875D2" w:rsidRDefault="003875D2"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3875D2">
        <w:rPr>
          <w:rFonts w:ascii="Times New Roman" w:hAnsi="Times New Roman" w:cs="Times New Roman"/>
          <w:sz w:val="28"/>
          <w:szCs w:val="28"/>
          <w:lang w:val="uk-UA"/>
        </w:rPr>
        <w:t xml:space="preserve">Про внесення змін до договору оренди земельної ділянки </w:t>
      </w:r>
      <w:r w:rsidR="002358CB">
        <w:rPr>
          <w:rFonts w:ascii="Times New Roman" w:hAnsi="Times New Roman" w:cs="Times New Roman"/>
          <w:sz w:val="28"/>
          <w:szCs w:val="28"/>
          <w:lang w:val="uk-UA"/>
        </w:rPr>
        <w:t xml:space="preserve">                                  </w:t>
      </w:r>
      <w:r w:rsidRPr="003875D2">
        <w:rPr>
          <w:rFonts w:ascii="Times New Roman" w:hAnsi="Times New Roman" w:cs="Times New Roman"/>
          <w:sz w:val="28"/>
          <w:szCs w:val="28"/>
          <w:lang w:val="uk-UA"/>
        </w:rPr>
        <w:t>від 21 бере</w:t>
      </w:r>
      <w:r>
        <w:rPr>
          <w:rFonts w:ascii="Times New Roman" w:hAnsi="Times New Roman" w:cs="Times New Roman"/>
          <w:sz w:val="28"/>
          <w:szCs w:val="28"/>
          <w:lang w:val="uk-UA"/>
        </w:rPr>
        <w:t>зня 2018 року № 294 (595247557) (в</w:t>
      </w:r>
      <w:r w:rsidRPr="003875D2">
        <w:rPr>
          <w:rFonts w:ascii="Times New Roman" w:hAnsi="Times New Roman" w:cs="Times New Roman"/>
          <w:sz w:val="28"/>
          <w:szCs w:val="28"/>
          <w:lang w:val="uk-UA"/>
        </w:rPr>
        <w:t>ід 04.08.2020 № 08/231-1960/ПР)</w:t>
      </w:r>
      <w:r>
        <w:rPr>
          <w:rFonts w:ascii="Times New Roman" w:hAnsi="Times New Roman" w:cs="Times New Roman"/>
          <w:sz w:val="28"/>
          <w:szCs w:val="28"/>
          <w:lang w:val="uk-UA"/>
        </w:rPr>
        <w:t>.</w:t>
      </w:r>
    </w:p>
    <w:p w:rsidR="003875D2" w:rsidRDefault="003875D2"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3875D2">
        <w:rPr>
          <w:rFonts w:ascii="Times New Roman" w:hAnsi="Times New Roman" w:cs="Times New Roman"/>
          <w:sz w:val="28"/>
          <w:szCs w:val="28"/>
          <w:lang w:val="uk-UA"/>
        </w:rPr>
        <w:t>Про внесення змін до договору оренди земельної ділянки від 26 серпня 2016 року № 832, укладеного між Київською міською радою та товариством з обмеженою відповідальні</w:t>
      </w:r>
      <w:r>
        <w:rPr>
          <w:rFonts w:ascii="Times New Roman" w:hAnsi="Times New Roman" w:cs="Times New Roman"/>
          <w:sz w:val="28"/>
          <w:szCs w:val="28"/>
          <w:lang w:val="uk-UA"/>
        </w:rPr>
        <w:t>стю «ДОРОЖНА КАРТА» (511005576) (в</w:t>
      </w:r>
      <w:r w:rsidRPr="003875D2">
        <w:rPr>
          <w:rFonts w:ascii="Times New Roman" w:hAnsi="Times New Roman" w:cs="Times New Roman"/>
          <w:sz w:val="28"/>
          <w:szCs w:val="28"/>
          <w:lang w:val="uk-UA"/>
        </w:rPr>
        <w:t>ід 17.06.2020 № 08/231-1527/ПР)</w:t>
      </w:r>
      <w:r>
        <w:rPr>
          <w:rFonts w:ascii="Times New Roman" w:hAnsi="Times New Roman" w:cs="Times New Roman"/>
          <w:sz w:val="28"/>
          <w:szCs w:val="28"/>
          <w:lang w:val="uk-UA"/>
        </w:rPr>
        <w:t>.</w:t>
      </w:r>
    </w:p>
    <w:p w:rsidR="00F65918" w:rsidRDefault="00F65918"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F65918">
        <w:rPr>
          <w:rFonts w:ascii="Times New Roman" w:hAnsi="Times New Roman" w:cs="Times New Roman"/>
          <w:sz w:val="28"/>
          <w:szCs w:val="28"/>
          <w:lang w:val="uk-UA"/>
        </w:rPr>
        <w:t>Про передачу приватному акціонерному товариству «Київський завод комунального машинобудування «</w:t>
      </w:r>
      <w:proofErr w:type="spellStart"/>
      <w:r w:rsidRPr="00F65918">
        <w:rPr>
          <w:rFonts w:ascii="Times New Roman" w:hAnsi="Times New Roman" w:cs="Times New Roman"/>
          <w:sz w:val="28"/>
          <w:szCs w:val="28"/>
          <w:lang w:val="uk-UA"/>
        </w:rPr>
        <w:t>Коммаш</w:t>
      </w:r>
      <w:proofErr w:type="spellEnd"/>
      <w:r w:rsidRPr="00F65918">
        <w:rPr>
          <w:rFonts w:ascii="Times New Roman" w:hAnsi="Times New Roman" w:cs="Times New Roman"/>
          <w:sz w:val="28"/>
          <w:szCs w:val="28"/>
          <w:lang w:val="uk-UA"/>
        </w:rPr>
        <w:t>» земельної ділянки в оренду для експлуатації та обслуговування виробничих і адміністративних будівель і споруд на вул. Васильківській, 28 у Голосіївському</w:t>
      </w:r>
      <w:r>
        <w:rPr>
          <w:rFonts w:ascii="Times New Roman" w:hAnsi="Times New Roman" w:cs="Times New Roman"/>
          <w:sz w:val="28"/>
          <w:szCs w:val="28"/>
          <w:lang w:val="uk-UA"/>
        </w:rPr>
        <w:t xml:space="preserve"> районі міста Києва (612583966) (в</w:t>
      </w:r>
      <w:r w:rsidRPr="00F65918">
        <w:rPr>
          <w:rFonts w:ascii="Times New Roman" w:hAnsi="Times New Roman" w:cs="Times New Roman"/>
          <w:sz w:val="28"/>
          <w:szCs w:val="28"/>
          <w:lang w:val="uk-UA"/>
        </w:rPr>
        <w:t>ід 14.08.2020 № 08/231-2113/ПР)</w:t>
      </w:r>
      <w:r>
        <w:rPr>
          <w:rFonts w:ascii="Times New Roman" w:hAnsi="Times New Roman" w:cs="Times New Roman"/>
          <w:sz w:val="28"/>
          <w:szCs w:val="28"/>
          <w:lang w:val="uk-UA"/>
        </w:rPr>
        <w:t>.</w:t>
      </w:r>
    </w:p>
    <w:p w:rsidR="00A866F7" w:rsidRDefault="00A866F7"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Pr="00A866F7">
        <w:t xml:space="preserve"> </w:t>
      </w:r>
      <w:r w:rsidRPr="00A866F7">
        <w:rPr>
          <w:rFonts w:ascii="Times New Roman" w:hAnsi="Times New Roman" w:cs="Times New Roman"/>
          <w:sz w:val="28"/>
          <w:szCs w:val="28"/>
          <w:lang w:val="uk-UA"/>
        </w:rPr>
        <w:t>Про внесення змін до договору оренди від 29 лютого 2008 року</w:t>
      </w:r>
      <w:r>
        <w:rPr>
          <w:rFonts w:ascii="Times New Roman" w:hAnsi="Times New Roman" w:cs="Times New Roman"/>
          <w:sz w:val="28"/>
          <w:szCs w:val="28"/>
          <w:lang w:val="uk-UA"/>
        </w:rPr>
        <w:t xml:space="preserve">                   </w:t>
      </w:r>
      <w:r w:rsidRPr="00A866F7">
        <w:rPr>
          <w:rFonts w:ascii="Times New Roman" w:hAnsi="Times New Roman" w:cs="Times New Roman"/>
          <w:sz w:val="28"/>
          <w:szCs w:val="28"/>
          <w:lang w:val="uk-UA"/>
        </w:rPr>
        <w:t xml:space="preserve"> № 79-6-00597 (зі змінами), укладеного між Київською міською радою та товариством з обмеженою відпо</w:t>
      </w:r>
      <w:r>
        <w:rPr>
          <w:rFonts w:ascii="Times New Roman" w:hAnsi="Times New Roman" w:cs="Times New Roman"/>
          <w:sz w:val="28"/>
          <w:szCs w:val="28"/>
          <w:lang w:val="uk-UA"/>
        </w:rPr>
        <w:t>відальністю «ДЕПАТ» (531940429) (в</w:t>
      </w:r>
      <w:r w:rsidRPr="00A866F7">
        <w:rPr>
          <w:rFonts w:ascii="Times New Roman" w:hAnsi="Times New Roman" w:cs="Times New Roman"/>
          <w:sz w:val="28"/>
          <w:szCs w:val="28"/>
          <w:lang w:val="uk-UA"/>
        </w:rPr>
        <w:t>ід 03.09.2020 № 08/231-2246/ПР).</w:t>
      </w:r>
    </w:p>
    <w:p w:rsidR="00E032F7" w:rsidRDefault="00E032F7"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E032F7">
        <w:rPr>
          <w:rFonts w:ascii="Times New Roman" w:hAnsi="Times New Roman" w:cs="Times New Roman"/>
          <w:sz w:val="28"/>
          <w:szCs w:val="28"/>
          <w:lang w:val="uk-UA"/>
        </w:rPr>
        <w:t>Про внесення змін до рішення Київської міської ради від 01 жовтня 2015 року № 97/2000 «Про поділ земельної ділянки, що перебуває в оренді товариства з обмеженою відповідальністю «</w:t>
      </w:r>
      <w:proofErr w:type="spellStart"/>
      <w:r w:rsidRPr="00E032F7">
        <w:rPr>
          <w:rFonts w:ascii="Times New Roman" w:hAnsi="Times New Roman" w:cs="Times New Roman"/>
          <w:sz w:val="28"/>
          <w:szCs w:val="28"/>
          <w:lang w:val="uk-UA"/>
        </w:rPr>
        <w:t>Агротопсервіс</w:t>
      </w:r>
      <w:proofErr w:type="spellEnd"/>
      <w:r w:rsidRPr="00E032F7">
        <w:rPr>
          <w:rFonts w:ascii="Times New Roman" w:hAnsi="Times New Roman" w:cs="Times New Roman"/>
          <w:sz w:val="28"/>
          <w:szCs w:val="28"/>
          <w:lang w:val="uk-UA"/>
        </w:rPr>
        <w:t>» на вул. Зарічній, 1 у Дарницькому районі м. Києва та внесення змін до договору оренди земельної ділянки від 24.10.20</w:t>
      </w:r>
      <w:r>
        <w:rPr>
          <w:rFonts w:ascii="Times New Roman" w:hAnsi="Times New Roman" w:cs="Times New Roman"/>
          <w:sz w:val="28"/>
          <w:szCs w:val="28"/>
          <w:lang w:val="uk-UA"/>
        </w:rPr>
        <w:t>08 № 63-6-00516» (А-22244) (в</w:t>
      </w:r>
      <w:r w:rsidRPr="00E032F7">
        <w:rPr>
          <w:rFonts w:ascii="Times New Roman" w:hAnsi="Times New Roman" w:cs="Times New Roman"/>
          <w:sz w:val="28"/>
          <w:szCs w:val="28"/>
          <w:lang w:val="uk-UA"/>
        </w:rPr>
        <w:t>ід 15.07.2019</w:t>
      </w:r>
      <w:r>
        <w:rPr>
          <w:rFonts w:ascii="Times New Roman" w:hAnsi="Times New Roman" w:cs="Times New Roman"/>
          <w:sz w:val="28"/>
          <w:szCs w:val="28"/>
          <w:lang w:val="uk-UA"/>
        </w:rPr>
        <w:t xml:space="preserve">                    </w:t>
      </w:r>
      <w:r w:rsidRPr="00E032F7">
        <w:rPr>
          <w:rFonts w:ascii="Times New Roman" w:hAnsi="Times New Roman" w:cs="Times New Roman"/>
          <w:sz w:val="28"/>
          <w:szCs w:val="28"/>
          <w:lang w:val="uk-UA"/>
        </w:rPr>
        <w:t>№ 08/231-2451/ПР).</w:t>
      </w:r>
    </w:p>
    <w:p w:rsidR="00E032F7" w:rsidRDefault="00E032F7"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Pr="00E032F7">
        <w:rPr>
          <w:rFonts w:ascii="Times New Roman" w:hAnsi="Times New Roman" w:cs="Times New Roman"/>
          <w:sz w:val="28"/>
          <w:szCs w:val="28"/>
          <w:lang w:val="uk-UA"/>
        </w:rPr>
        <w:t>Про передачу ТОВАРИСТВУ З ОБМЕЖЕНОЮ ВІДПОВІДАЛЬНІСТЮ «ІНСАЙДЕР ПЛЮС» земельної ділянки в оренду для експлуатації та обслуговування комплексу будівель громадського призначення на вул. Шолом-Алейхема, 17 у Деснянському</w:t>
      </w:r>
      <w:r>
        <w:rPr>
          <w:rFonts w:ascii="Times New Roman" w:hAnsi="Times New Roman" w:cs="Times New Roman"/>
          <w:sz w:val="28"/>
          <w:szCs w:val="28"/>
          <w:lang w:val="uk-UA"/>
        </w:rPr>
        <w:t xml:space="preserve"> районі міста Києва (241866058) (в</w:t>
      </w:r>
      <w:r w:rsidRPr="00E032F7">
        <w:rPr>
          <w:rFonts w:ascii="Times New Roman" w:hAnsi="Times New Roman" w:cs="Times New Roman"/>
          <w:sz w:val="28"/>
          <w:szCs w:val="28"/>
          <w:lang w:val="uk-UA"/>
        </w:rPr>
        <w:t>ід 08.09.2020 № 08/231-2264/ПР).</w:t>
      </w:r>
    </w:p>
    <w:p w:rsidR="00293D5C" w:rsidRDefault="00293D5C"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Pr="00293D5C">
        <w:rPr>
          <w:rFonts w:ascii="Times New Roman" w:hAnsi="Times New Roman" w:cs="Times New Roman"/>
          <w:sz w:val="28"/>
          <w:szCs w:val="28"/>
          <w:lang w:val="uk-UA"/>
        </w:rPr>
        <w:t xml:space="preserve">Про передачу ТОВАРИСТВУ З ОБМЕЖЕНОЮ ВІДПОВІДАЛЬНІСТЮ «ОПТОВА МЕРЕЖА 2011» в оренду земельної ділянки для будівництва, подальшої експлуатації та обслуговування житлових будинків з об’єктами соціально-культурного та побутового призначення на </w:t>
      </w:r>
      <w:r w:rsidRPr="00293D5C">
        <w:rPr>
          <w:rFonts w:ascii="Times New Roman" w:hAnsi="Times New Roman" w:cs="Times New Roman"/>
          <w:sz w:val="28"/>
          <w:szCs w:val="28"/>
          <w:lang w:val="uk-UA"/>
        </w:rPr>
        <w:lastRenderedPageBreak/>
        <w:t>просп. Генерала Ватутіна у Дніпровському районі мі</w:t>
      </w:r>
      <w:r>
        <w:rPr>
          <w:rFonts w:ascii="Times New Roman" w:hAnsi="Times New Roman" w:cs="Times New Roman"/>
          <w:sz w:val="28"/>
          <w:szCs w:val="28"/>
          <w:lang w:val="uk-UA"/>
        </w:rPr>
        <w:t>ста Києва (394406308) (в</w:t>
      </w:r>
      <w:r w:rsidRPr="00293D5C">
        <w:rPr>
          <w:rFonts w:ascii="Times New Roman" w:hAnsi="Times New Roman" w:cs="Times New Roman"/>
          <w:sz w:val="28"/>
          <w:szCs w:val="28"/>
          <w:lang w:val="uk-UA"/>
        </w:rPr>
        <w:t>ід 17.03.2020 № 08/231-647/ПР).</w:t>
      </w:r>
    </w:p>
    <w:p w:rsidR="00293D5C" w:rsidRDefault="00293D5C"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Pr="00293D5C">
        <w:rPr>
          <w:rFonts w:ascii="Times New Roman" w:hAnsi="Times New Roman" w:cs="Times New Roman"/>
          <w:sz w:val="28"/>
          <w:szCs w:val="28"/>
          <w:lang w:val="uk-UA"/>
        </w:rPr>
        <w:t>Про передачу ПРИВАТНОМУ АКЦІОНЕРНОМУ ТОВАРИСТВУ «НЕО ВІТА» земельної ділянки для експлуатації та обслуговування виробничої бази на просп. Соборності, 19 у Дніпровському районі м. Києва</w:t>
      </w:r>
      <w:r>
        <w:rPr>
          <w:rFonts w:ascii="Times New Roman" w:hAnsi="Times New Roman" w:cs="Times New Roman"/>
          <w:sz w:val="28"/>
          <w:szCs w:val="28"/>
          <w:lang w:val="uk-UA"/>
        </w:rPr>
        <w:t xml:space="preserve">               (Д-8096) (в</w:t>
      </w:r>
      <w:r w:rsidRPr="00293D5C">
        <w:rPr>
          <w:rFonts w:ascii="Times New Roman" w:hAnsi="Times New Roman" w:cs="Times New Roman"/>
          <w:sz w:val="28"/>
          <w:szCs w:val="28"/>
          <w:lang w:val="uk-UA"/>
        </w:rPr>
        <w:t>ід 21.06.2018 № 08/231-2115/ПР).</w:t>
      </w:r>
    </w:p>
    <w:p w:rsidR="00E700AD" w:rsidRDefault="00E700AD"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Pr="00E700AD">
        <w:rPr>
          <w:rFonts w:ascii="Times New Roman" w:hAnsi="Times New Roman" w:cs="Times New Roman"/>
          <w:sz w:val="28"/>
          <w:szCs w:val="28"/>
          <w:lang w:val="uk-UA"/>
        </w:rPr>
        <w:t>Про передачу ТОВАРИСТВУ З ОБМЕЖЕНОЮ ВІДПОВІДАЛЬНІСТЮ «РЕМБУДГРУПСЕРВІС» в оренду земельної ділянки для експлуатації та обслуговування адміністративного будинку та господарських споруд на вул. Волховській, 29/33 у Дніпровському районі міста Києва (590044699)</w:t>
      </w:r>
      <w:r>
        <w:rPr>
          <w:rFonts w:ascii="Times New Roman" w:hAnsi="Times New Roman" w:cs="Times New Roman"/>
          <w:sz w:val="28"/>
          <w:szCs w:val="28"/>
          <w:lang w:val="uk-UA"/>
        </w:rPr>
        <w:t xml:space="preserve"> (в</w:t>
      </w:r>
      <w:r w:rsidRPr="00E700AD">
        <w:rPr>
          <w:rFonts w:ascii="Times New Roman" w:hAnsi="Times New Roman" w:cs="Times New Roman"/>
          <w:sz w:val="28"/>
          <w:szCs w:val="28"/>
          <w:lang w:val="uk-UA"/>
        </w:rPr>
        <w:t>ід 13.08.2020 № 08/231-2107/ПР).</w:t>
      </w:r>
    </w:p>
    <w:p w:rsidR="003A08DD" w:rsidRDefault="003A08DD"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 </w:t>
      </w:r>
      <w:r w:rsidRPr="003A08DD">
        <w:rPr>
          <w:rFonts w:ascii="Times New Roman" w:hAnsi="Times New Roman" w:cs="Times New Roman"/>
          <w:sz w:val="28"/>
          <w:szCs w:val="28"/>
          <w:lang w:val="uk-UA"/>
        </w:rPr>
        <w:t>Про передачу ТОВАРИСТВУ З ОБМЕЖЕНОЮ ВІДПОВІДАЛЬНІСТЮ «МІЖНАРОДНА ТЕНІСНА АКАДЕМІЯ» земельної ділянки в оренду для будівництва, обслуговування та ремонту об’єктів інженерної, транспортної, енергетичної інфраструктури, об’єктів зв’язку та дорожнього господарства (окрім об’єктів дорожнього сервісу) на вул. Міській, 9, вул. Лісній в Оболонському</w:t>
      </w:r>
      <w:r>
        <w:rPr>
          <w:rFonts w:ascii="Times New Roman" w:hAnsi="Times New Roman" w:cs="Times New Roman"/>
          <w:sz w:val="28"/>
          <w:szCs w:val="28"/>
          <w:lang w:val="uk-UA"/>
        </w:rPr>
        <w:t xml:space="preserve"> районі міста Києва (383905796) (в</w:t>
      </w:r>
      <w:r w:rsidRPr="003A08DD">
        <w:rPr>
          <w:rFonts w:ascii="Times New Roman" w:hAnsi="Times New Roman" w:cs="Times New Roman"/>
          <w:sz w:val="28"/>
          <w:szCs w:val="28"/>
          <w:lang w:val="uk-UA"/>
        </w:rPr>
        <w:t>ід 03.09.2020 № 08/231-2243/ПР).</w:t>
      </w:r>
    </w:p>
    <w:p w:rsidR="00387624" w:rsidRDefault="005B0249"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Pr="005B0249">
        <w:rPr>
          <w:rFonts w:ascii="Times New Roman" w:hAnsi="Times New Roman" w:cs="Times New Roman"/>
          <w:sz w:val="28"/>
          <w:szCs w:val="28"/>
          <w:lang w:val="uk-UA"/>
        </w:rPr>
        <w:t xml:space="preserve">Про внесення змін до договору оренди земельної ділянки на </w:t>
      </w:r>
      <w:r>
        <w:rPr>
          <w:rFonts w:ascii="Times New Roman" w:hAnsi="Times New Roman" w:cs="Times New Roman"/>
          <w:sz w:val="28"/>
          <w:szCs w:val="28"/>
          <w:lang w:val="uk-UA"/>
        </w:rPr>
        <w:t xml:space="preserve">                      </w:t>
      </w:r>
      <w:r w:rsidRPr="005B0249">
        <w:rPr>
          <w:rFonts w:ascii="Times New Roman" w:hAnsi="Times New Roman" w:cs="Times New Roman"/>
          <w:sz w:val="28"/>
          <w:szCs w:val="28"/>
          <w:lang w:val="uk-UA"/>
        </w:rPr>
        <w:t xml:space="preserve">вул. Євгена Коновальця, 5 у Печерському районі від 15 вересня 2000 року </w:t>
      </w:r>
      <w:r>
        <w:rPr>
          <w:rFonts w:ascii="Times New Roman" w:hAnsi="Times New Roman" w:cs="Times New Roman"/>
          <w:sz w:val="28"/>
          <w:szCs w:val="28"/>
          <w:lang w:val="uk-UA"/>
        </w:rPr>
        <w:t xml:space="preserve">                   </w:t>
      </w:r>
      <w:r w:rsidRPr="005B0249">
        <w:rPr>
          <w:rFonts w:ascii="Times New Roman" w:hAnsi="Times New Roman" w:cs="Times New Roman"/>
          <w:sz w:val="28"/>
          <w:szCs w:val="28"/>
          <w:lang w:val="uk-UA"/>
        </w:rPr>
        <w:t>№ 79-6-00015, укладеного між Київською міською радою та закритим акціонерним то</w:t>
      </w:r>
      <w:r>
        <w:rPr>
          <w:rFonts w:ascii="Times New Roman" w:hAnsi="Times New Roman" w:cs="Times New Roman"/>
          <w:sz w:val="28"/>
          <w:szCs w:val="28"/>
          <w:lang w:val="uk-UA"/>
        </w:rPr>
        <w:t>вариством «Аеробуд» (448473553) (в</w:t>
      </w:r>
      <w:r w:rsidRPr="005B0249">
        <w:rPr>
          <w:rFonts w:ascii="Times New Roman" w:hAnsi="Times New Roman" w:cs="Times New Roman"/>
          <w:sz w:val="28"/>
          <w:szCs w:val="28"/>
          <w:lang w:val="uk-UA"/>
        </w:rPr>
        <w:t>ід 04.08.2020 № 08/231-1988/ПР)</w:t>
      </w:r>
      <w:r>
        <w:rPr>
          <w:rFonts w:ascii="Times New Roman" w:hAnsi="Times New Roman" w:cs="Times New Roman"/>
          <w:sz w:val="28"/>
          <w:szCs w:val="28"/>
          <w:lang w:val="uk-UA"/>
        </w:rPr>
        <w:t>.</w:t>
      </w:r>
    </w:p>
    <w:p w:rsidR="005B0249" w:rsidRDefault="005B0249"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Pr="005B0249">
        <w:rPr>
          <w:rFonts w:ascii="Times New Roman" w:hAnsi="Times New Roman" w:cs="Times New Roman"/>
          <w:sz w:val="28"/>
          <w:szCs w:val="28"/>
          <w:lang w:val="uk-UA"/>
        </w:rPr>
        <w:t>Про надання об’єднанню співвласників багатоквартирного будинку «</w:t>
      </w:r>
      <w:proofErr w:type="spellStart"/>
      <w:r w:rsidRPr="005B0249">
        <w:rPr>
          <w:rFonts w:ascii="Times New Roman" w:hAnsi="Times New Roman" w:cs="Times New Roman"/>
          <w:sz w:val="28"/>
          <w:szCs w:val="28"/>
          <w:lang w:val="uk-UA"/>
        </w:rPr>
        <w:t>Старонаводницька</w:t>
      </w:r>
      <w:proofErr w:type="spellEnd"/>
      <w:r w:rsidRPr="005B0249">
        <w:rPr>
          <w:rFonts w:ascii="Times New Roman" w:hAnsi="Times New Roman" w:cs="Times New Roman"/>
          <w:sz w:val="28"/>
          <w:szCs w:val="28"/>
          <w:lang w:val="uk-UA"/>
        </w:rPr>
        <w:t xml:space="preserve"> 6-Б» земельної ділянки у постійне користування для експлуатації та обслуговування багатоквартирного житлового будинку з вбудовано-прибудованими приміщеннями загальноміського користування та підземними автостоянкам</w:t>
      </w:r>
      <w:r>
        <w:rPr>
          <w:rFonts w:ascii="Times New Roman" w:hAnsi="Times New Roman" w:cs="Times New Roman"/>
          <w:sz w:val="28"/>
          <w:szCs w:val="28"/>
          <w:lang w:val="uk-UA"/>
        </w:rPr>
        <w:t>и на вул. Старонаводницькій, 6-б</w:t>
      </w:r>
      <w:r w:rsidRPr="005B0249">
        <w:rPr>
          <w:rFonts w:ascii="Times New Roman" w:hAnsi="Times New Roman" w:cs="Times New Roman"/>
          <w:sz w:val="28"/>
          <w:szCs w:val="28"/>
          <w:lang w:val="uk-UA"/>
        </w:rPr>
        <w:t xml:space="preserve"> у Печерському</w:t>
      </w:r>
      <w:r w:rsidR="00154118">
        <w:rPr>
          <w:rFonts w:ascii="Times New Roman" w:hAnsi="Times New Roman" w:cs="Times New Roman"/>
          <w:sz w:val="28"/>
          <w:szCs w:val="28"/>
          <w:lang w:val="uk-UA"/>
        </w:rPr>
        <w:t xml:space="preserve"> районі міста Києва (373929378) (в</w:t>
      </w:r>
      <w:r w:rsidRPr="005B0249">
        <w:rPr>
          <w:rFonts w:ascii="Times New Roman" w:hAnsi="Times New Roman" w:cs="Times New Roman"/>
          <w:sz w:val="28"/>
          <w:szCs w:val="28"/>
          <w:lang w:val="uk-UA"/>
        </w:rPr>
        <w:t>ід 17.06.2020 № 08/231-1529/ПР).</w:t>
      </w:r>
    </w:p>
    <w:p w:rsidR="00154118" w:rsidRDefault="00154118"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Pr="00154118">
        <w:rPr>
          <w:rFonts w:ascii="Times New Roman" w:hAnsi="Times New Roman" w:cs="Times New Roman"/>
          <w:sz w:val="28"/>
          <w:szCs w:val="28"/>
          <w:lang w:val="uk-UA"/>
        </w:rPr>
        <w:t>Про поновлення ТОВАРИСТВУ З ОБМЕЖЕНОЮ ВІДПОВІДАЛЬНІСТЮ «ДІЛАЙТ СІТІ» ТА ТОВАРИСТВУ З ОБМЕЖЕНОЮ ВІДПОВІДАЛЬНІСТЮ «ДІЛАЙТ ПЛЮС» договору оренди земельної ділянки від 26.09.2007 № 91-6-00703 для експлуатації та обслуговування торговельно-виставкового комплексу на алеї Героїв Небесної Сотні, 2 (літера А) у Печерс</w:t>
      </w:r>
      <w:r>
        <w:rPr>
          <w:rFonts w:ascii="Times New Roman" w:hAnsi="Times New Roman" w:cs="Times New Roman"/>
          <w:sz w:val="28"/>
          <w:szCs w:val="28"/>
          <w:lang w:val="uk-UA"/>
        </w:rPr>
        <w:t>ькому районі м. Києва (А-23344) (в</w:t>
      </w:r>
      <w:r w:rsidRPr="00154118">
        <w:rPr>
          <w:rFonts w:ascii="Times New Roman" w:hAnsi="Times New Roman" w:cs="Times New Roman"/>
          <w:sz w:val="28"/>
          <w:szCs w:val="28"/>
          <w:lang w:val="uk-UA"/>
        </w:rPr>
        <w:t>ід 22.08.2017 № 08/231-1897/ПР).</w:t>
      </w:r>
    </w:p>
    <w:p w:rsidR="00154118" w:rsidRDefault="00154118"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154118">
        <w:rPr>
          <w:rFonts w:ascii="Times New Roman" w:hAnsi="Times New Roman" w:cs="Times New Roman"/>
          <w:sz w:val="28"/>
          <w:szCs w:val="28"/>
          <w:lang w:val="uk-UA"/>
        </w:rPr>
        <w:t>Про передачу ТОВАРИСТВУ З ОБМЕЖЕНОЮ ВІДПОВІДАЛЬНІСТЮ «НАУКА-КОМФОРТ» в оренду земельної ділянки для будівництва, обслуговування та експлуатації житлового комплексу з об’єктами соціального та громадського призначення на бульв. Академіка Вернадського, 32 у Святошинському районі міста Києва та внесення змін до договору оренди земельної ділянки від 11 квітня 200</w:t>
      </w:r>
      <w:r>
        <w:rPr>
          <w:rFonts w:ascii="Times New Roman" w:hAnsi="Times New Roman" w:cs="Times New Roman"/>
          <w:sz w:val="28"/>
          <w:szCs w:val="28"/>
          <w:lang w:val="uk-UA"/>
        </w:rPr>
        <w:t>5 року № 75-6-00193 (518239356) (в</w:t>
      </w:r>
      <w:r w:rsidRPr="00154118">
        <w:rPr>
          <w:rFonts w:ascii="Times New Roman" w:hAnsi="Times New Roman" w:cs="Times New Roman"/>
          <w:sz w:val="28"/>
          <w:szCs w:val="28"/>
          <w:lang w:val="uk-UA"/>
        </w:rPr>
        <w:t>ід 05.02.2020 № 08/231-298/ПР).</w:t>
      </w:r>
    </w:p>
    <w:p w:rsidR="00C61E9E" w:rsidRDefault="00C61E9E"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25. </w:t>
      </w:r>
      <w:r w:rsidRPr="00C61E9E">
        <w:rPr>
          <w:rFonts w:ascii="Times New Roman" w:hAnsi="Times New Roman" w:cs="Times New Roman"/>
          <w:sz w:val="28"/>
          <w:szCs w:val="28"/>
          <w:lang w:val="uk-UA"/>
        </w:rPr>
        <w:t>Про передачу в оренду ТОВАРИСТВУ З ОБМЕЖЕНОЮ ВІДПОВІДАЛЬНІСТЮ «АСТОРІЯ-К» земельної ділянки для обслуговування та ремонту об’єктів інженерної та транспортної інфраструктури (крім об’єктів дорожнього сервісу) на вул. Зодчих, 5-а у Святошинськ</w:t>
      </w:r>
      <w:r>
        <w:rPr>
          <w:rFonts w:ascii="Times New Roman" w:hAnsi="Times New Roman" w:cs="Times New Roman"/>
          <w:sz w:val="28"/>
          <w:szCs w:val="28"/>
          <w:lang w:val="uk-UA"/>
        </w:rPr>
        <w:t>ому районі міста Києва (Д-9124) (в</w:t>
      </w:r>
      <w:r w:rsidRPr="00C61E9E">
        <w:rPr>
          <w:rFonts w:ascii="Times New Roman" w:hAnsi="Times New Roman" w:cs="Times New Roman"/>
          <w:sz w:val="28"/>
          <w:szCs w:val="28"/>
          <w:lang w:val="uk-UA"/>
        </w:rPr>
        <w:t>ід 16.05.2019 № 08/231-1848/ПР)</w:t>
      </w:r>
      <w:r>
        <w:rPr>
          <w:rFonts w:ascii="Times New Roman" w:hAnsi="Times New Roman" w:cs="Times New Roman"/>
          <w:sz w:val="28"/>
          <w:szCs w:val="28"/>
          <w:lang w:val="uk-UA"/>
        </w:rPr>
        <w:t>.</w:t>
      </w:r>
    </w:p>
    <w:p w:rsidR="00C61E9E" w:rsidRDefault="00C61E9E"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Pr="00C61E9E">
        <w:rPr>
          <w:rFonts w:ascii="Times New Roman" w:hAnsi="Times New Roman" w:cs="Times New Roman"/>
          <w:sz w:val="28"/>
          <w:szCs w:val="28"/>
          <w:lang w:val="uk-UA"/>
        </w:rPr>
        <w:t>Про поновлення товариству з обмеженою відповідальністю «АСТОРІЯ-К» договору оренди земельної ділянки для будівництва, експлуатації та обслуговування ресторану на вул. Зодчих, 5-а у Св</w:t>
      </w:r>
      <w:r>
        <w:rPr>
          <w:rFonts w:ascii="Times New Roman" w:hAnsi="Times New Roman" w:cs="Times New Roman"/>
          <w:sz w:val="28"/>
          <w:szCs w:val="28"/>
          <w:lang w:val="uk-UA"/>
        </w:rPr>
        <w:t>ятошинському районі (482058282) (в</w:t>
      </w:r>
      <w:r w:rsidRPr="00C61E9E">
        <w:rPr>
          <w:rFonts w:ascii="Times New Roman" w:hAnsi="Times New Roman" w:cs="Times New Roman"/>
          <w:sz w:val="28"/>
          <w:szCs w:val="28"/>
          <w:lang w:val="uk-UA"/>
        </w:rPr>
        <w:t>ід 02.09.2020 № 08/231-2215/ПР)</w:t>
      </w:r>
      <w:r>
        <w:rPr>
          <w:rFonts w:ascii="Times New Roman" w:hAnsi="Times New Roman" w:cs="Times New Roman"/>
          <w:sz w:val="28"/>
          <w:szCs w:val="28"/>
          <w:lang w:val="uk-UA"/>
        </w:rPr>
        <w:t>.</w:t>
      </w:r>
    </w:p>
    <w:p w:rsidR="00C61E9E" w:rsidRDefault="00C61E9E"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27.</w:t>
      </w:r>
      <w:r>
        <w:t xml:space="preserve"> </w:t>
      </w:r>
      <w:r w:rsidRPr="00C61E9E">
        <w:rPr>
          <w:rFonts w:ascii="Times New Roman" w:hAnsi="Times New Roman" w:cs="Times New Roman"/>
          <w:sz w:val="28"/>
          <w:szCs w:val="28"/>
          <w:lang w:val="uk-UA"/>
        </w:rPr>
        <w:t>Про передачу ТОВАРИСТВУ З ОБМЕЖЕНОЮ ВІДПОВІДАЛЬНІСТЮ «СОКАР ЕНЕРДЖІ УКРАЇНА» в оренду земельної ділянки для експлуатації та обслуговування автозаправної станції з комплексом сервісного обслуговування на Кільцевій дорозі, 11 у Солом’янському районі міста Києва (7426453</w:t>
      </w:r>
      <w:r>
        <w:rPr>
          <w:rFonts w:ascii="Times New Roman" w:hAnsi="Times New Roman" w:cs="Times New Roman"/>
          <w:sz w:val="28"/>
          <w:szCs w:val="28"/>
          <w:lang w:val="uk-UA"/>
        </w:rPr>
        <w:t>94) (в</w:t>
      </w:r>
      <w:r w:rsidRPr="00C61E9E">
        <w:rPr>
          <w:rFonts w:ascii="Times New Roman" w:hAnsi="Times New Roman" w:cs="Times New Roman"/>
          <w:sz w:val="28"/>
          <w:szCs w:val="28"/>
          <w:lang w:val="uk-UA"/>
        </w:rPr>
        <w:t>ід 25.02.2020 № 08/231-493/ПР).</w:t>
      </w:r>
    </w:p>
    <w:p w:rsidR="00483B73" w:rsidRDefault="00483B73"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 </w:t>
      </w:r>
      <w:r w:rsidRPr="00483B73">
        <w:rPr>
          <w:rFonts w:ascii="Times New Roman" w:hAnsi="Times New Roman" w:cs="Times New Roman"/>
          <w:sz w:val="28"/>
          <w:szCs w:val="28"/>
          <w:lang w:val="uk-UA"/>
        </w:rPr>
        <w:t>Про передачу громадянину Савицькому Олександру Вікторовичу в оренду земельної ділянки для реконструкції адміністративного будинку під житловий будинок з надбудовою у пров. Очаківському, 3 у Солом’янському</w:t>
      </w:r>
      <w:r>
        <w:rPr>
          <w:rFonts w:ascii="Times New Roman" w:hAnsi="Times New Roman" w:cs="Times New Roman"/>
          <w:sz w:val="28"/>
          <w:szCs w:val="28"/>
          <w:lang w:val="uk-UA"/>
        </w:rPr>
        <w:t xml:space="preserve"> районі міста Києва (439439890) (в</w:t>
      </w:r>
      <w:r w:rsidRPr="00483B73">
        <w:rPr>
          <w:rFonts w:ascii="Times New Roman" w:hAnsi="Times New Roman" w:cs="Times New Roman"/>
          <w:sz w:val="28"/>
          <w:szCs w:val="28"/>
          <w:lang w:val="uk-UA"/>
        </w:rPr>
        <w:t>ід 09.06.2020 № 08/231-1363/ПР).</w:t>
      </w:r>
    </w:p>
    <w:p w:rsidR="005E12FB" w:rsidRPr="005E12FB" w:rsidRDefault="005E12F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29. </w:t>
      </w:r>
      <w:r w:rsidRPr="005E12FB">
        <w:rPr>
          <w:rFonts w:ascii="Times New Roman" w:hAnsi="Times New Roman" w:cs="Times New Roman"/>
          <w:sz w:val="28"/>
          <w:szCs w:val="28"/>
          <w:lang w:val="uk-UA"/>
        </w:rPr>
        <w:t>Про передачу БЛАГОДІЙНІЙ ОРГАНІЗАЦІЇ «ФОНД ПАМ’ЯТІ «БАБИН ЯР» земельної ділянки в оренду для розміщення та обслуговування об’єктів транспортної інфраструктури (пішохідних доріг, благоустрою та озеленення території) на вул. Юрія Іллєнка, 46-а у Шевченківському</w:t>
      </w:r>
      <w:r>
        <w:rPr>
          <w:rFonts w:ascii="Times New Roman" w:hAnsi="Times New Roman" w:cs="Times New Roman"/>
          <w:sz w:val="28"/>
          <w:szCs w:val="28"/>
          <w:lang w:val="uk-UA"/>
        </w:rPr>
        <w:t xml:space="preserve"> районі міста Києва (239764876) (в</w:t>
      </w:r>
      <w:r w:rsidRPr="005E12FB">
        <w:rPr>
          <w:rFonts w:ascii="Times New Roman" w:hAnsi="Times New Roman" w:cs="Times New Roman"/>
          <w:sz w:val="28"/>
          <w:szCs w:val="28"/>
          <w:lang w:val="uk-UA"/>
        </w:rPr>
        <w:t>ід 13.08.2020 № 08/231-2045/ПР).</w:t>
      </w:r>
    </w:p>
    <w:p w:rsidR="005E12FB" w:rsidRPr="005E12FB" w:rsidRDefault="005E12F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30. </w:t>
      </w:r>
      <w:r w:rsidRPr="005E12FB">
        <w:rPr>
          <w:rFonts w:ascii="Times New Roman" w:hAnsi="Times New Roman" w:cs="Times New Roman"/>
          <w:sz w:val="28"/>
          <w:szCs w:val="28"/>
          <w:lang w:val="uk-UA"/>
        </w:rPr>
        <w:t>Про передачу БЛАГОДІЙНІЙ ОРГАНІЗАЦІЇ «ФОНД ПАМ’ЯТІ «БАБИН ЯР» земельної ділянки в оренду для розміщення та обслуговування об’єктів транспортної інфраструктури (пішохідних доріг, благоустрою та озеленення території) на вул. Юрія Іллєнка у Шевченківському</w:t>
      </w:r>
      <w:r>
        <w:rPr>
          <w:rFonts w:ascii="Times New Roman" w:hAnsi="Times New Roman" w:cs="Times New Roman"/>
          <w:sz w:val="28"/>
          <w:szCs w:val="28"/>
          <w:lang w:val="uk-UA"/>
        </w:rPr>
        <w:t xml:space="preserve"> районі міста Києва (313953469) (в</w:t>
      </w:r>
      <w:r w:rsidRPr="005E12FB">
        <w:rPr>
          <w:rFonts w:ascii="Times New Roman" w:hAnsi="Times New Roman" w:cs="Times New Roman"/>
          <w:sz w:val="28"/>
          <w:szCs w:val="28"/>
          <w:lang w:val="uk-UA"/>
        </w:rPr>
        <w:t>ід 13.08.2020 № 08/231-2046/ПР).</w:t>
      </w:r>
    </w:p>
    <w:p w:rsidR="005E12FB" w:rsidRDefault="005E12F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Pr="005E12FB">
        <w:rPr>
          <w:rFonts w:ascii="Times New Roman" w:hAnsi="Times New Roman" w:cs="Times New Roman"/>
          <w:sz w:val="28"/>
          <w:szCs w:val="28"/>
          <w:lang w:val="uk-UA"/>
        </w:rPr>
        <w:tab/>
        <w:t>Про передачу БЛАГОДІЙНІЙ ОРГАНІЗАЦІЇ «ФОНД ПАМ’ЯТІ «БАБИН ЯР» земельної ділянки в оренду для розміщення та обслуговування об’єктів транспортної інфраструктури (пішохідних доріг, благоустрою та озеленення території) на вул. Юрія Іллєнка, 46-а у Шевченківському</w:t>
      </w:r>
      <w:r>
        <w:rPr>
          <w:rFonts w:ascii="Times New Roman" w:hAnsi="Times New Roman" w:cs="Times New Roman"/>
          <w:sz w:val="28"/>
          <w:szCs w:val="28"/>
          <w:lang w:val="uk-UA"/>
        </w:rPr>
        <w:t xml:space="preserve"> районі міста Києва (333942009) (в</w:t>
      </w:r>
      <w:r w:rsidRPr="005E12FB">
        <w:rPr>
          <w:rFonts w:ascii="Times New Roman" w:hAnsi="Times New Roman" w:cs="Times New Roman"/>
          <w:sz w:val="28"/>
          <w:szCs w:val="28"/>
          <w:lang w:val="uk-UA"/>
        </w:rPr>
        <w:t>ід 13.08.2020 № 08/231-2047/ПР).</w:t>
      </w:r>
    </w:p>
    <w:p w:rsidR="00563881" w:rsidRDefault="00563881"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Pr="00563881">
        <w:t xml:space="preserve"> </w:t>
      </w:r>
      <w:r w:rsidRPr="00563881">
        <w:rPr>
          <w:rFonts w:ascii="Times New Roman" w:hAnsi="Times New Roman" w:cs="Times New Roman"/>
          <w:sz w:val="28"/>
          <w:szCs w:val="28"/>
          <w:lang w:val="uk-UA"/>
        </w:rPr>
        <w:t>Про внесення змін до рішення Київської міської ради від 10 липня 20</w:t>
      </w:r>
      <w:r>
        <w:rPr>
          <w:rFonts w:ascii="Times New Roman" w:hAnsi="Times New Roman" w:cs="Times New Roman"/>
          <w:sz w:val="28"/>
          <w:szCs w:val="28"/>
          <w:lang w:val="uk-UA"/>
        </w:rPr>
        <w:t>18 року № 1264/5328 (667733889) (в</w:t>
      </w:r>
      <w:r w:rsidRPr="00563881">
        <w:rPr>
          <w:rFonts w:ascii="Times New Roman" w:hAnsi="Times New Roman" w:cs="Times New Roman"/>
          <w:sz w:val="28"/>
          <w:szCs w:val="28"/>
          <w:lang w:val="uk-UA"/>
        </w:rPr>
        <w:t>ід 08.05.2020 № 08/231-1231/ПР).</w:t>
      </w:r>
    </w:p>
    <w:p w:rsidR="00563881" w:rsidRDefault="00563881"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563881">
        <w:rPr>
          <w:rFonts w:ascii="Times New Roman" w:hAnsi="Times New Roman" w:cs="Times New Roman"/>
          <w:sz w:val="28"/>
          <w:szCs w:val="28"/>
          <w:lang w:val="uk-UA"/>
        </w:rPr>
        <w:t>Про припинення КОМУНАЛЬНОМУ ПІДПРИЄМСТВУ З УТРИМАННЯ ТА ЕКСПЛУАТАЦІЇ ЖИТЛОВОГО ФОНДУ СПЕЦІАЛЬНОГО ПРИЗНАЧЕННЯ «СПЕЦЖИТЛОФОНД» права постійного користування з</w:t>
      </w:r>
      <w:r>
        <w:rPr>
          <w:rFonts w:ascii="Times New Roman" w:hAnsi="Times New Roman" w:cs="Times New Roman"/>
          <w:sz w:val="28"/>
          <w:szCs w:val="28"/>
          <w:lang w:val="uk-UA"/>
        </w:rPr>
        <w:t>емельними ділянками (773064388) (в</w:t>
      </w:r>
      <w:r w:rsidRPr="00563881">
        <w:rPr>
          <w:rFonts w:ascii="Times New Roman" w:hAnsi="Times New Roman" w:cs="Times New Roman"/>
          <w:sz w:val="28"/>
          <w:szCs w:val="28"/>
          <w:lang w:val="uk-UA"/>
        </w:rPr>
        <w:t>ід 09.04.2020 № 08/231-915/ПР).</w:t>
      </w:r>
    </w:p>
    <w:p w:rsidR="00BE414B" w:rsidRDefault="00BE414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34.</w:t>
      </w:r>
      <w:r>
        <w:t xml:space="preserve"> </w:t>
      </w:r>
      <w:r w:rsidRPr="00BE414B">
        <w:rPr>
          <w:rFonts w:ascii="Times New Roman" w:hAnsi="Times New Roman" w:cs="Times New Roman"/>
          <w:sz w:val="28"/>
          <w:szCs w:val="28"/>
          <w:lang w:val="uk-UA"/>
        </w:rPr>
        <w:t xml:space="preserve">Про передачу ТОВАРИСТВУ З ОБМЕЖЕНОЮ ВІДПОВІДАЛЬНІСТЮ «САС» в оренду земельної ділянки для експлуатації та обслуговування нежитлової будівлі (літ. «Д») на вул. Трьохсвятительській, 4 </w:t>
      </w:r>
      <w:r w:rsidRPr="00BE414B">
        <w:rPr>
          <w:rFonts w:ascii="Times New Roman" w:hAnsi="Times New Roman" w:cs="Times New Roman"/>
          <w:sz w:val="28"/>
          <w:szCs w:val="28"/>
          <w:lang w:val="uk-UA"/>
        </w:rPr>
        <w:lastRenderedPageBreak/>
        <w:t>у Шевченківському</w:t>
      </w:r>
      <w:r>
        <w:rPr>
          <w:rFonts w:ascii="Times New Roman" w:hAnsi="Times New Roman" w:cs="Times New Roman"/>
          <w:sz w:val="28"/>
          <w:szCs w:val="28"/>
          <w:lang w:val="uk-UA"/>
        </w:rPr>
        <w:t xml:space="preserve"> районі міста Києва (241488060) (в</w:t>
      </w:r>
      <w:r w:rsidRPr="00BE414B">
        <w:rPr>
          <w:rFonts w:ascii="Times New Roman" w:hAnsi="Times New Roman" w:cs="Times New Roman"/>
          <w:sz w:val="28"/>
          <w:szCs w:val="28"/>
          <w:lang w:val="uk-UA"/>
        </w:rPr>
        <w:t>ід 30.08.2019 № 08/231-2662/ПР).</w:t>
      </w:r>
    </w:p>
    <w:p w:rsidR="00BE414B" w:rsidRDefault="00BE414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BE414B">
        <w:rPr>
          <w:rFonts w:ascii="Times New Roman" w:hAnsi="Times New Roman" w:cs="Times New Roman"/>
          <w:sz w:val="28"/>
          <w:szCs w:val="28"/>
          <w:lang w:val="uk-UA"/>
        </w:rPr>
        <w:t xml:space="preserve">Про передачу ТОВАРИСТВУ З ОБМЕЖЕНОЮ ВІДПОВІДАЛЬНІСТЮ «АВАНГАРД ІНВЕСТ» в оренду земельної ділянки для реконструкції адмінкорпусу та майнового комплексу під торговельно-офісний центр з подальшою його експлуатацією та обслуговуванням на </w:t>
      </w:r>
      <w:r>
        <w:rPr>
          <w:rFonts w:ascii="Times New Roman" w:hAnsi="Times New Roman" w:cs="Times New Roman"/>
          <w:sz w:val="28"/>
          <w:szCs w:val="28"/>
          <w:lang w:val="uk-UA"/>
        </w:rPr>
        <w:t xml:space="preserve">                   </w:t>
      </w:r>
      <w:r w:rsidRPr="00BE414B">
        <w:rPr>
          <w:rFonts w:ascii="Times New Roman" w:hAnsi="Times New Roman" w:cs="Times New Roman"/>
          <w:sz w:val="28"/>
          <w:szCs w:val="28"/>
          <w:lang w:val="uk-UA"/>
        </w:rPr>
        <w:t>вул. Дегтярівській, 21 у Шевченківському</w:t>
      </w:r>
      <w:r>
        <w:rPr>
          <w:rFonts w:ascii="Times New Roman" w:hAnsi="Times New Roman" w:cs="Times New Roman"/>
          <w:sz w:val="28"/>
          <w:szCs w:val="28"/>
          <w:lang w:val="uk-UA"/>
        </w:rPr>
        <w:t xml:space="preserve"> районі міста Києва (517443245)              (в</w:t>
      </w:r>
      <w:r w:rsidRPr="00BE414B">
        <w:rPr>
          <w:rFonts w:ascii="Times New Roman" w:hAnsi="Times New Roman" w:cs="Times New Roman"/>
          <w:sz w:val="28"/>
          <w:szCs w:val="28"/>
          <w:lang w:val="uk-UA"/>
        </w:rPr>
        <w:t>ід 16.07.2020 № 08/231-1775/ПР).</w:t>
      </w:r>
    </w:p>
    <w:p w:rsidR="00BE414B" w:rsidRDefault="00BE414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BE414B">
        <w:rPr>
          <w:rFonts w:ascii="Times New Roman" w:hAnsi="Times New Roman" w:cs="Times New Roman"/>
          <w:sz w:val="28"/>
          <w:szCs w:val="28"/>
          <w:lang w:val="uk-UA"/>
        </w:rPr>
        <w:t>Про передачу товариству з обмеженою відповідальністю «</w:t>
      </w:r>
      <w:proofErr w:type="spellStart"/>
      <w:r w:rsidRPr="00BE414B">
        <w:rPr>
          <w:rFonts w:ascii="Times New Roman" w:hAnsi="Times New Roman" w:cs="Times New Roman"/>
          <w:sz w:val="28"/>
          <w:szCs w:val="28"/>
          <w:lang w:val="uk-UA"/>
        </w:rPr>
        <w:t>Модекс</w:t>
      </w:r>
      <w:proofErr w:type="spellEnd"/>
      <w:r w:rsidRPr="00BE414B">
        <w:rPr>
          <w:rFonts w:ascii="Times New Roman" w:hAnsi="Times New Roman" w:cs="Times New Roman"/>
          <w:sz w:val="28"/>
          <w:szCs w:val="28"/>
          <w:lang w:val="uk-UA"/>
        </w:rPr>
        <w:t>-ЛТД» в оренду земельної ділянки для експлуатації та обслуговування торговельного комплексу на просп. Перемоги, 28 у Шевченківськ</w:t>
      </w:r>
      <w:r>
        <w:rPr>
          <w:rFonts w:ascii="Times New Roman" w:hAnsi="Times New Roman" w:cs="Times New Roman"/>
          <w:sz w:val="28"/>
          <w:szCs w:val="28"/>
          <w:lang w:val="uk-UA"/>
        </w:rPr>
        <w:t>ому районі м. Києва (303940195) (в</w:t>
      </w:r>
      <w:r w:rsidRPr="00BE414B">
        <w:rPr>
          <w:rFonts w:ascii="Times New Roman" w:hAnsi="Times New Roman" w:cs="Times New Roman"/>
          <w:sz w:val="28"/>
          <w:szCs w:val="28"/>
          <w:lang w:val="uk-UA"/>
        </w:rPr>
        <w:t>ід 10.20.2020 № 08/231-365/ПР)</w:t>
      </w:r>
      <w:r>
        <w:rPr>
          <w:rFonts w:ascii="Times New Roman" w:hAnsi="Times New Roman" w:cs="Times New Roman"/>
          <w:sz w:val="28"/>
          <w:szCs w:val="28"/>
          <w:lang w:val="uk-UA"/>
        </w:rPr>
        <w:t>.</w:t>
      </w:r>
    </w:p>
    <w:p w:rsidR="00BE414B" w:rsidRDefault="00BE414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 </w:t>
      </w:r>
      <w:r w:rsidRPr="00BE414B">
        <w:rPr>
          <w:rFonts w:ascii="Times New Roman" w:hAnsi="Times New Roman" w:cs="Times New Roman"/>
          <w:sz w:val="28"/>
          <w:szCs w:val="28"/>
          <w:lang w:val="uk-UA"/>
        </w:rPr>
        <w:t>Про передачу Міністерству закордонних справ та міжнародного співробітництва ОАЕ в оренду земельної ділянки для експлуатації, реконструкції та обслуговування адміністративної будівлі на вул. Діловій, 2/1 (літ. А) у Печерському</w:t>
      </w:r>
      <w:r>
        <w:rPr>
          <w:rFonts w:ascii="Times New Roman" w:hAnsi="Times New Roman" w:cs="Times New Roman"/>
          <w:sz w:val="28"/>
          <w:szCs w:val="28"/>
          <w:lang w:val="uk-UA"/>
        </w:rPr>
        <w:t xml:space="preserve"> районі міста Києва (425442916) (в</w:t>
      </w:r>
      <w:r w:rsidRPr="00BE414B">
        <w:rPr>
          <w:rFonts w:ascii="Times New Roman" w:hAnsi="Times New Roman" w:cs="Times New Roman"/>
          <w:sz w:val="28"/>
          <w:szCs w:val="28"/>
          <w:lang w:val="uk-UA"/>
        </w:rPr>
        <w:t xml:space="preserve">ід 29.07.2020 </w:t>
      </w:r>
      <w:r>
        <w:rPr>
          <w:rFonts w:ascii="Times New Roman" w:hAnsi="Times New Roman" w:cs="Times New Roman"/>
          <w:sz w:val="28"/>
          <w:szCs w:val="28"/>
          <w:lang w:val="uk-UA"/>
        </w:rPr>
        <w:t xml:space="preserve">               </w:t>
      </w:r>
      <w:r w:rsidRPr="00BE414B">
        <w:rPr>
          <w:rFonts w:ascii="Times New Roman" w:hAnsi="Times New Roman" w:cs="Times New Roman"/>
          <w:sz w:val="28"/>
          <w:szCs w:val="28"/>
          <w:lang w:val="uk-UA"/>
        </w:rPr>
        <w:t>№ 08/231-1840/ПР).</w:t>
      </w:r>
    </w:p>
    <w:p w:rsidR="00BE414B" w:rsidRDefault="00BE414B" w:rsidP="005E12FB">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r w:rsidRPr="00BE414B">
        <w:rPr>
          <w:rFonts w:ascii="Times New Roman" w:hAnsi="Times New Roman" w:cs="Times New Roman"/>
          <w:sz w:val="28"/>
          <w:szCs w:val="28"/>
          <w:lang w:val="uk-UA"/>
        </w:rPr>
        <w:t>Про надання державному підприємству «Українська студія хронікально-документальних фільмів» земельної ділянки в постійне користування для експлуатації, обслуговування існуючих споруд, кінознімальних корпусів та житлових будинків на вул. Євгена Коновальця, 18 у Печерському район</w:t>
      </w:r>
      <w:r>
        <w:rPr>
          <w:rFonts w:ascii="Times New Roman" w:hAnsi="Times New Roman" w:cs="Times New Roman"/>
          <w:sz w:val="28"/>
          <w:szCs w:val="28"/>
          <w:lang w:val="uk-UA"/>
        </w:rPr>
        <w:t>і міста Києва (592739477) (в</w:t>
      </w:r>
      <w:r w:rsidRPr="00BE414B">
        <w:rPr>
          <w:rFonts w:ascii="Times New Roman" w:hAnsi="Times New Roman" w:cs="Times New Roman"/>
          <w:sz w:val="28"/>
          <w:szCs w:val="28"/>
          <w:lang w:val="uk-UA"/>
        </w:rPr>
        <w:t>ід 28.04.2020 № 08/231-1184/ПР)</w:t>
      </w:r>
      <w:r>
        <w:rPr>
          <w:rFonts w:ascii="Times New Roman" w:hAnsi="Times New Roman" w:cs="Times New Roman"/>
          <w:sz w:val="28"/>
          <w:szCs w:val="28"/>
          <w:lang w:val="uk-UA"/>
        </w:rPr>
        <w:t>.</w:t>
      </w:r>
    </w:p>
    <w:p w:rsidR="00387624" w:rsidRDefault="00BE414B"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39. </w:t>
      </w:r>
      <w:r w:rsidRPr="00BE414B">
        <w:rPr>
          <w:rFonts w:ascii="Times New Roman" w:hAnsi="Times New Roman" w:cs="Times New Roman"/>
          <w:sz w:val="28"/>
          <w:szCs w:val="28"/>
          <w:lang w:val="uk-UA"/>
        </w:rPr>
        <w:t xml:space="preserve">Про приватизацію громадянином </w:t>
      </w:r>
      <w:proofErr w:type="spellStart"/>
      <w:r w:rsidRPr="00BE414B">
        <w:rPr>
          <w:rFonts w:ascii="Times New Roman" w:hAnsi="Times New Roman" w:cs="Times New Roman"/>
          <w:sz w:val="28"/>
          <w:szCs w:val="28"/>
          <w:lang w:val="uk-UA"/>
        </w:rPr>
        <w:t>Уваровим</w:t>
      </w:r>
      <w:proofErr w:type="spellEnd"/>
      <w:r w:rsidRPr="00BE414B">
        <w:rPr>
          <w:rFonts w:ascii="Times New Roman" w:hAnsi="Times New Roman" w:cs="Times New Roman"/>
          <w:sz w:val="28"/>
          <w:szCs w:val="28"/>
          <w:lang w:val="uk-UA"/>
        </w:rPr>
        <w:t xml:space="preserve"> Андрієм Олексійовичем земельної ділянки для експлуатації та обслуговування жилого будинку, господарських будівель і споруд на вул. Лазурній, 24 у </w:t>
      </w:r>
      <w:proofErr w:type="spellStart"/>
      <w:r w:rsidRPr="00BE414B">
        <w:rPr>
          <w:rFonts w:ascii="Times New Roman" w:hAnsi="Times New Roman" w:cs="Times New Roman"/>
          <w:sz w:val="28"/>
          <w:szCs w:val="28"/>
          <w:lang w:val="uk-UA"/>
        </w:rPr>
        <w:t>Голосiївському</w:t>
      </w:r>
      <w:proofErr w:type="spellEnd"/>
      <w:r>
        <w:rPr>
          <w:rFonts w:ascii="Times New Roman" w:hAnsi="Times New Roman" w:cs="Times New Roman"/>
          <w:sz w:val="28"/>
          <w:szCs w:val="28"/>
          <w:lang w:val="uk-UA"/>
        </w:rPr>
        <w:t xml:space="preserve"> районі міста Києва (742702288) (в</w:t>
      </w:r>
      <w:r w:rsidRPr="00BE414B">
        <w:rPr>
          <w:rFonts w:ascii="Times New Roman" w:hAnsi="Times New Roman" w:cs="Times New Roman"/>
          <w:sz w:val="28"/>
          <w:szCs w:val="28"/>
          <w:lang w:val="uk-UA"/>
        </w:rPr>
        <w:t>ід 24.12.2019 № 08/231-3999/ПР).</w:t>
      </w:r>
    </w:p>
    <w:p w:rsidR="00BE414B" w:rsidRDefault="00BE414B"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40. </w:t>
      </w:r>
      <w:r w:rsidRPr="00BE414B">
        <w:rPr>
          <w:rFonts w:ascii="Times New Roman" w:hAnsi="Times New Roman" w:cs="Times New Roman"/>
          <w:sz w:val="28"/>
          <w:szCs w:val="28"/>
          <w:lang w:val="uk-UA"/>
        </w:rPr>
        <w:t xml:space="preserve">Про передачу громадянину </w:t>
      </w:r>
      <w:proofErr w:type="spellStart"/>
      <w:r w:rsidRPr="00BE414B">
        <w:rPr>
          <w:rFonts w:ascii="Times New Roman" w:hAnsi="Times New Roman" w:cs="Times New Roman"/>
          <w:sz w:val="28"/>
          <w:szCs w:val="28"/>
          <w:lang w:val="uk-UA"/>
        </w:rPr>
        <w:t>Єрошину</w:t>
      </w:r>
      <w:proofErr w:type="spellEnd"/>
      <w:r w:rsidRPr="00BE414B">
        <w:rPr>
          <w:rFonts w:ascii="Times New Roman" w:hAnsi="Times New Roman" w:cs="Times New Roman"/>
          <w:sz w:val="28"/>
          <w:szCs w:val="28"/>
          <w:lang w:val="uk-UA"/>
        </w:rPr>
        <w:t xml:space="preserve"> Андрію Геннадійовичу у приватну власність земельної ділянки для будівництва і обслуговування жилого будинку, господарських будівель і споруд на вул. </w:t>
      </w:r>
      <w:proofErr w:type="spellStart"/>
      <w:r w:rsidRPr="00BE414B">
        <w:rPr>
          <w:rFonts w:ascii="Times New Roman" w:hAnsi="Times New Roman" w:cs="Times New Roman"/>
          <w:sz w:val="28"/>
          <w:szCs w:val="28"/>
          <w:lang w:val="uk-UA"/>
        </w:rPr>
        <w:t>Редьчинській</w:t>
      </w:r>
      <w:proofErr w:type="spellEnd"/>
      <w:r w:rsidRPr="00BE414B">
        <w:rPr>
          <w:rFonts w:ascii="Times New Roman" w:hAnsi="Times New Roman" w:cs="Times New Roman"/>
          <w:sz w:val="28"/>
          <w:szCs w:val="28"/>
          <w:lang w:val="uk-UA"/>
        </w:rPr>
        <w:t xml:space="preserve">, 12 </w:t>
      </w:r>
      <w:r w:rsidR="006B6C3C">
        <w:rPr>
          <w:rFonts w:ascii="Times New Roman" w:hAnsi="Times New Roman" w:cs="Times New Roman"/>
          <w:sz w:val="28"/>
          <w:szCs w:val="28"/>
          <w:lang w:val="uk-UA"/>
        </w:rPr>
        <w:t xml:space="preserve">                          </w:t>
      </w:r>
      <w:r w:rsidRPr="00BE414B">
        <w:rPr>
          <w:rFonts w:ascii="Times New Roman" w:hAnsi="Times New Roman" w:cs="Times New Roman"/>
          <w:sz w:val="28"/>
          <w:szCs w:val="28"/>
          <w:lang w:val="uk-UA"/>
        </w:rPr>
        <w:t xml:space="preserve">в </w:t>
      </w:r>
      <w:r w:rsidR="006B6C3C">
        <w:rPr>
          <w:rFonts w:ascii="Times New Roman" w:hAnsi="Times New Roman" w:cs="Times New Roman"/>
          <w:sz w:val="28"/>
          <w:szCs w:val="28"/>
          <w:lang w:val="uk-UA"/>
        </w:rPr>
        <w:t xml:space="preserve"> </w:t>
      </w:r>
      <w:r w:rsidRPr="00BE414B">
        <w:rPr>
          <w:rFonts w:ascii="Times New Roman" w:hAnsi="Times New Roman" w:cs="Times New Roman"/>
          <w:sz w:val="28"/>
          <w:szCs w:val="28"/>
          <w:lang w:val="uk-UA"/>
        </w:rPr>
        <w:t>Оболонс</w:t>
      </w:r>
      <w:r>
        <w:rPr>
          <w:rFonts w:ascii="Times New Roman" w:hAnsi="Times New Roman" w:cs="Times New Roman"/>
          <w:sz w:val="28"/>
          <w:szCs w:val="28"/>
          <w:lang w:val="uk-UA"/>
        </w:rPr>
        <w:t xml:space="preserve">ькому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районі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 Києва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(А-23166)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BE414B">
        <w:rPr>
          <w:rFonts w:ascii="Times New Roman" w:hAnsi="Times New Roman" w:cs="Times New Roman"/>
          <w:sz w:val="28"/>
          <w:szCs w:val="28"/>
          <w:lang w:val="uk-UA"/>
        </w:rPr>
        <w:t xml:space="preserve">ід 18.10.2018 </w:t>
      </w:r>
      <w:r w:rsidR="006B6C3C">
        <w:rPr>
          <w:rFonts w:ascii="Times New Roman" w:hAnsi="Times New Roman" w:cs="Times New Roman"/>
          <w:sz w:val="28"/>
          <w:szCs w:val="28"/>
          <w:lang w:val="uk-UA"/>
        </w:rPr>
        <w:t xml:space="preserve"> </w:t>
      </w:r>
      <w:r w:rsidRPr="00BE414B">
        <w:rPr>
          <w:rFonts w:ascii="Times New Roman" w:hAnsi="Times New Roman" w:cs="Times New Roman"/>
          <w:sz w:val="28"/>
          <w:szCs w:val="28"/>
          <w:lang w:val="uk-UA"/>
        </w:rPr>
        <w:t>№ 08/231-3664/ПР)</w:t>
      </w:r>
      <w:r w:rsidR="00B23FEA">
        <w:rPr>
          <w:rFonts w:ascii="Times New Roman" w:hAnsi="Times New Roman" w:cs="Times New Roman"/>
          <w:sz w:val="28"/>
          <w:szCs w:val="28"/>
          <w:lang w:val="uk-UA"/>
        </w:rPr>
        <w:t>.</w:t>
      </w:r>
    </w:p>
    <w:p w:rsidR="00B23FEA" w:rsidRDefault="00B23FEA"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 </w:t>
      </w:r>
      <w:r w:rsidRPr="00B23FEA">
        <w:rPr>
          <w:rFonts w:ascii="Times New Roman" w:hAnsi="Times New Roman" w:cs="Times New Roman"/>
          <w:sz w:val="28"/>
          <w:szCs w:val="28"/>
          <w:lang w:val="uk-UA"/>
        </w:rPr>
        <w:t xml:space="preserve">Про передачу громадянину Кулішу Віктору Миколайовичу у приватну власність земельної ділянки для будівництва і обслуговування жилого будинку, господарських будівель і споруд на вул. </w:t>
      </w:r>
      <w:proofErr w:type="spellStart"/>
      <w:r w:rsidRPr="00B23FEA">
        <w:rPr>
          <w:rFonts w:ascii="Times New Roman" w:hAnsi="Times New Roman" w:cs="Times New Roman"/>
          <w:sz w:val="28"/>
          <w:szCs w:val="28"/>
          <w:lang w:val="uk-UA"/>
        </w:rPr>
        <w:t>Редьчинській</w:t>
      </w:r>
      <w:proofErr w:type="spellEnd"/>
      <w:r w:rsidRPr="00B23FEA">
        <w:rPr>
          <w:rFonts w:ascii="Times New Roman" w:hAnsi="Times New Roman" w:cs="Times New Roman"/>
          <w:sz w:val="28"/>
          <w:szCs w:val="28"/>
          <w:lang w:val="uk-UA"/>
        </w:rPr>
        <w:t>, 10</w:t>
      </w:r>
      <w:r w:rsidR="006B6C3C">
        <w:rPr>
          <w:rFonts w:ascii="Times New Roman" w:hAnsi="Times New Roman" w:cs="Times New Roman"/>
          <w:sz w:val="28"/>
          <w:szCs w:val="28"/>
          <w:lang w:val="uk-UA"/>
        </w:rPr>
        <w:t xml:space="preserve">                    </w:t>
      </w:r>
      <w:r w:rsidRPr="00B23FEA">
        <w:rPr>
          <w:rFonts w:ascii="Times New Roman" w:hAnsi="Times New Roman" w:cs="Times New Roman"/>
          <w:sz w:val="28"/>
          <w:szCs w:val="28"/>
          <w:lang w:val="uk-UA"/>
        </w:rPr>
        <w:t xml:space="preserve"> в</w:t>
      </w:r>
      <w:r w:rsidR="006B6C3C">
        <w:rPr>
          <w:rFonts w:ascii="Times New Roman" w:hAnsi="Times New Roman" w:cs="Times New Roman"/>
          <w:sz w:val="28"/>
          <w:szCs w:val="28"/>
          <w:lang w:val="uk-UA"/>
        </w:rPr>
        <w:t xml:space="preserve"> </w:t>
      </w:r>
      <w:r w:rsidRPr="00B23FEA">
        <w:rPr>
          <w:rFonts w:ascii="Times New Roman" w:hAnsi="Times New Roman" w:cs="Times New Roman"/>
          <w:sz w:val="28"/>
          <w:szCs w:val="28"/>
          <w:lang w:val="uk-UA"/>
        </w:rPr>
        <w:t xml:space="preserve"> Оболонському </w:t>
      </w:r>
      <w:r w:rsidR="006B6C3C">
        <w:rPr>
          <w:rFonts w:ascii="Times New Roman" w:hAnsi="Times New Roman" w:cs="Times New Roman"/>
          <w:sz w:val="28"/>
          <w:szCs w:val="28"/>
          <w:lang w:val="uk-UA"/>
        </w:rPr>
        <w:t xml:space="preserve"> </w:t>
      </w:r>
      <w:r w:rsidRPr="00B23FEA">
        <w:rPr>
          <w:rFonts w:ascii="Times New Roman" w:hAnsi="Times New Roman" w:cs="Times New Roman"/>
          <w:sz w:val="28"/>
          <w:szCs w:val="28"/>
          <w:lang w:val="uk-UA"/>
        </w:rPr>
        <w:t>р</w:t>
      </w:r>
      <w:r>
        <w:rPr>
          <w:rFonts w:ascii="Times New Roman" w:hAnsi="Times New Roman" w:cs="Times New Roman"/>
          <w:sz w:val="28"/>
          <w:szCs w:val="28"/>
          <w:lang w:val="uk-UA"/>
        </w:rPr>
        <w:t xml:space="preserve">айоні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 Києва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(А-23165) </w:t>
      </w:r>
      <w:r w:rsidR="006B6C3C">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B23FEA">
        <w:rPr>
          <w:rFonts w:ascii="Times New Roman" w:hAnsi="Times New Roman" w:cs="Times New Roman"/>
          <w:sz w:val="28"/>
          <w:szCs w:val="28"/>
          <w:lang w:val="uk-UA"/>
        </w:rPr>
        <w:t xml:space="preserve">ід 18.10.2018 </w:t>
      </w:r>
      <w:r w:rsidR="006B6C3C">
        <w:rPr>
          <w:rFonts w:ascii="Times New Roman" w:hAnsi="Times New Roman" w:cs="Times New Roman"/>
          <w:sz w:val="28"/>
          <w:szCs w:val="28"/>
          <w:lang w:val="uk-UA"/>
        </w:rPr>
        <w:t xml:space="preserve"> </w:t>
      </w:r>
      <w:r w:rsidRPr="00B23FEA">
        <w:rPr>
          <w:rFonts w:ascii="Times New Roman" w:hAnsi="Times New Roman" w:cs="Times New Roman"/>
          <w:sz w:val="28"/>
          <w:szCs w:val="28"/>
          <w:lang w:val="uk-UA"/>
        </w:rPr>
        <w:t>№ 08/231-3665/ПР).</w:t>
      </w:r>
    </w:p>
    <w:p w:rsidR="00271790" w:rsidRDefault="00271790"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42. </w:t>
      </w:r>
      <w:r w:rsidRPr="00271790">
        <w:rPr>
          <w:rFonts w:ascii="Times New Roman" w:hAnsi="Times New Roman" w:cs="Times New Roman"/>
          <w:sz w:val="28"/>
          <w:szCs w:val="28"/>
          <w:lang w:val="uk-UA"/>
        </w:rPr>
        <w:t xml:space="preserve">Про передачу громадянину </w:t>
      </w:r>
      <w:proofErr w:type="spellStart"/>
      <w:r w:rsidRPr="00271790">
        <w:rPr>
          <w:rFonts w:ascii="Times New Roman" w:hAnsi="Times New Roman" w:cs="Times New Roman"/>
          <w:sz w:val="28"/>
          <w:szCs w:val="28"/>
          <w:lang w:val="uk-UA"/>
        </w:rPr>
        <w:t>Лашину</w:t>
      </w:r>
      <w:proofErr w:type="spellEnd"/>
      <w:r w:rsidRPr="00271790">
        <w:rPr>
          <w:rFonts w:ascii="Times New Roman" w:hAnsi="Times New Roman" w:cs="Times New Roman"/>
          <w:sz w:val="28"/>
          <w:szCs w:val="28"/>
          <w:lang w:val="uk-UA"/>
        </w:rPr>
        <w:t xml:space="preserve"> Дмитру Володимировичу у приватну власність земельної ділянки для будівництва і обслуговування жилого будинку, господарських будівель та споруд у провулку </w:t>
      </w:r>
      <w:proofErr w:type="spellStart"/>
      <w:r w:rsidRPr="00271790">
        <w:rPr>
          <w:rFonts w:ascii="Times New Roman" w:hAnsi="Times New Roman" w:cs="Times New Roman"/>
          <w:sz w:val="28"/>
          <w:szCs w:val="28"/>
          <w:lang w:val="uk-UA"/>
        </w:rPr>
        <w:t>Серпуховському</w:t>
      </w:r>
      <w:proofErr w:type="spellEnd"/>
      <w:r w:rsidRPr="00271790">
        <w:rPr>
          <w:rFonts w:ascii="Times New Roman" w:hAnsi="Times New Roman" w:cs="Times New Roman"/>
          <w:sz w:val="28"/>
          <w:szCs w:val="28"/>
          <w:lang w:val="uk-UA"/>
        </w:rPr>
        <w:t>, 24 у Голосіївському</w:t>
      </w:r>
      <w:r>
        <w:rPr>
          <w:rFonts w:ascii="Times New Roman" w:hAnsi="Times New Roman" w:cs="Times New Roman"/>
          <w:sz w:val="28"/>
          <w:szCs w:val="28"/>
          <w:lang w:val="uk-UA"/>
        </w:rPr>
        <w:t xml:space="preserve"> районі міста Києва (428279593) (в</w:t>
      </w:r>
      <w:r w:rsidRPr="00271790">
        <w:rPr>
          <w:rFonts w:ascii="Times New Roman" w:hAnsi="Times New Roman" w:cs="Times New Roman"/>
          <w:sz w:val="28"/>
          <w:szCs w:val="28"/>
          <w:lang w:val="uk-UA"/>
        </w:rPr>
        <w:t>ід 19.10.2020 № 08/231-2622/ПР).</w:t>
      </w:r>
    </w:p>
    <w:p w:rsidR="00271790" w:rsidRDefault="00271790"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43. </w:t>
      </w:r>
      <w:r w:rsidR="00E479AA" w:rsidRPr="00E479AA">
        <w:rPr>
          <w:rFonts w:ascii="Times New Roman" w:hAnsi="Times New Roman" w:cs="Times New Roman"/>
          <w:sz w:val="28"/>
          <w:szCs w:val="28"/>
          <w:lang w:val="uk-UA"/>
        </w:rPr>
        <w:t xml:space="preserve">Про передачу громадянці </w:t>
      </w:r>
      <w:proofErr w:type="spellStart"/>
      <w:r w:rsidR="00E479AA" w:rsidRPr="00E479AA">
        <w:rPr>
          <w:rFonts w:ascii="Times New Roman" w:hAnsi="Times New Roman" w:cs="Times New Roman"/>
          <w:sz w:val="28"/>
          <w:szCs w:val="28"/>
          <w:lang w:val="uk-UA"/>
        </w:rPr>
        <w:t>Лобарєвій</w:t>
      </w:r>
      <w:proofErr w:type="spellEnd"/>
      <w:r w:rsidR="00E479AA" w:rsidRPr="00E479AA">
        <w:rPr>
          <w:rFonts w:ascii="Times New Roman" w:hAnsi="Times New Roman" w:cs="Times New Roman"/>
          <w:sz w:val="28"/>
          <w:szCs w:val="28"/>
          <w:lang w:val="uk-UA"/>
        </w:rPr>
        <w:t xml:space="preserve"> Ганні Юріївні у приватну власність земельної ділянки для будівництва і обслуговування жилого будинку, господарських будівель і споруд на перетині вул. Єнісейської та</w:t>
      </w:r>
      <w:r w:rsidR="00E479AA">
        <w:rPr>
          <w:rFonts w:ascii="Times New Roman" w:hAnsi="Times New Roman" w:cs="Times New Roman"/>
          <w:sz w:val="28"/>
          <w:szCs w:val="28"/>
          <w:lang w:val="uk-UA"/>
        </w:rPr>
        <w:t xml:space="preserve">              </w:t>
      </w:r>
      <w:r w:rsidR="00E479AA" w:rsidRPr="00E479AA">
        <w:rPr>
          <w:rFonts w:ascii="Times New Roman" w:hAnsi="Times New Roman" w:cs="Times New Roman"/>
          <w:sz w:val="28"/>
          <w:szCs w:val="28"/>
          <w:lang w:val="uk-UA"/>
        </w:rPr>
        <w:t xml:space="preserve"> вул. Іртиської у Голосіївському районі </w:t>
      </w:r>
      <w:r w:rsidR="00E479AA">
        <w:rPr>
          <w:rFonts w:ascii="Times New Roman" w:hAnsi="Times New Roman" w:cs="Times New Roman"/>
          <w:sz w:val="28"/>
          <w:szCs w:val="28"/>
          <w:lang w:val="uk-UA"/>
        </w:rPr>
        <w:t>міста Києва (372798992) (в</w:t>
      </w:r>
      <w:r w:rsidR="00E479AA" w:rsidRPr="00E479AA">
        <w:rPr>
          <w:rFonts w:ascii="Times New Roman" w:hAnsi="Times New Roman" w:cs="Times New Roman"/>
          <w:sz w:val="28"/>
          <w:szCs w:val="28"/>
          <w:lang w:val="uk-UA"/>
        </w:rPr>
        <w:t>ід 03.12.2020 № 08/231-25/ПР)</w:t>
      </w:r>
      <w:r w:rsidR="00E479AA">
        <w:rPr>
          <w:rFonts w:ascii="Times New Roman" w:hAnsi="Times New Roman" w:cs="Times New Roman"/>
          <w:sz w:val="28"/>
          <w:szCs w:val="28"/>
          <w:lang w:val="uk-UA"/>
        </w:rPr>
        <w:t>.</w:t>
      </w:r>
    </w:p>
    <w:p w:rsidR="00E479AA" w:rsidRDefault="00E479AA"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 </w:t>
      </w:r>
      <w:r w:rsidRPr="00E479AA">
        <w:rPr>
          <w:rFonts w:ascii="Times New Roman" w:hAnsi="Times New Roman" w:cs="Times New Roman"/>
          <w:sz w:val="28"/>
          <w:szCs w:val="28"/>
          <w:lang w:val="uk-UA"/>
        </w:rPr>
        <w:t xml:space="preserve">Про передачу громадянці Науменко Ользі Василівні земельної ділянки у приватну власність для будівництва і обслуговування жилого будинку, господарських будівель і споруд у пров. </w:t>
      </w:r>
      <w:proofErr w:type="spellStart"/>
      <w:r w:rsidRPr="00E479AA">
        <w:rPr>
          <w:rFonts w:ascii="Times New Roman" w:hAnsi="Times New Roman" w:cs="Times New Roman"/>
          <w:sz w:val="28"/>
          <w:szCs w:val="28"/>
          <w:lang w:val="uk-UA"/>
        </w:rPr>
        <w:t>Десенському</w:t>
      </w:r>
      <w:proofErr w:type="spellEnd"/>
      <w:r w:rsidRPr="00E479AA">
        <w:rPr>
          <w:rFonts w:ascii="Times New Roman" w:hAnsi="Times New Roman" w:cs="Times New Roman"/>
          <w:sz w:val="28"/>
          <w:szCs w:val="28"/>
          <w:lang w:val="uk-UA"/>
        </w:rPr>
        <w:t>, 7 у Деснянському</w:t>
      </w:r>
      <w:r>
        <w:rPr>
          <w:rFonts w:ascii="Times New Roman" w:hAnsi="Times New Roman" w:cs="Times New Roman"/>
          <w:sz w:val="28"/>
          <w:szCs w:val="28"/>
          <w:lang w:val="uk-UA"/>
        </w:rPr>
        <w:t xml:space="preserve"> районі міста Києва (228554202) (в</w:t>
      </w:r>
      <w:r w:rsidRPr="00E479AA">
        <w:rPr>
          <w:rFonts w:ascii="Times New Roman" w:hAnsi="Times New Roman" w:cs="Times New Roman"/>
          <w:sz w:val="28"/>
          <w:szCs w:val="28"/>
          <w:lang w:val="uk-UA"/>
        </w:rPr>
        <w:t>ід 04.01.2021 № 08/231-386/ПР)</w:t>
      </w:r>
      <w:r>
        <w:rPr>
          <w:rFonts w:ascii="Times New Roman" w:hAnsi="Times New Roman" w:cs="Times New Roman"/>
          <w:sz w:val="28"/>
          <w:szCs w:val="28"/>
          <w:lang w:val="uk-UA"/>
        </w:rPr>
        <w:t>.</w:t>
      </w:r>
    </w:p>
    <w:p w:rsidR="00E479AA" w:rsidRDefault="00E479AA"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45. </w:t>
      </w:r>
      <w:r w:rsidRPr="00E479AA">
        <w:rPr>
          <w:rFonts w:ascii="Times New Roman" w:hAnsi="Times New Roman" w:cs="Times New Roman"/>
          <w:sz w:val="28"/>
          <w:szCs w:val="28"/>
          <w:lang w:val="uk-UA"/>
        </w:rPr>
        <w:t xml:space="preserve">Про передачу громадянину </w:t>
      </w:r>
      <w:proofErr w:type="spellStart"/>
      <w:r w:rsidRPr="00E479AA">
        <w:rPr>
          <w:rFonts w:ascii="Times New Roman" w:hAnsi="Times New Roman" w:cs="Times New Roman"/>
          <w:sz w:val="28"/>
          <w:szCs w:val="28"/>
          <w:lang w:val="uk-UA"/>
        </w:rPr>
        <w:t>Пухлицькому</w:t>
      </w:r>
      <w:proofErr w:type="spellEnd"/>
      <w:r w:rsidRPr="00E479AA">
        <w:rPr>
          <w:rFonts w:ascii="Times New Roman" w:hAnsi="Times New Roman" w:cs="Times New Roman"/>
          <w:sz w:val="28"/>
          <w:szCs w:val="28"/>
          <w:lang w:val="uk-UA"/>
        </w:rPr>
        <w:t xml:space="preserve"> Євгену Львовичу у приватну власність земельної ділянки для будівництва і обслуговування жилого будинку, господарських будівель і споруд на вул. Миколи </w:t>
      </w:r>
      <w:proofErr w:type="spellStart"/>
      <w:r w:rsidRPr="00E479AA">
        <w:rPr>
          <w:rFonts w:ascii="Times New Roman" w:hAnsi="Times New Roman" w:cs="Times New Roman"/>
          <w:sz w:val="28"/>
          <w:szCs w:val="28"/>
          <w:lang w:val="uk-UA"/>
        </w:rPr>
        <w:t>Юнкерова</w:t>
      </w:r>
      <w:proofErr w:type="spellEnd"/>
      <w:r w:rsidRPr="00E479AA">
        <w:rPr>
          <w:rFonts w:ascii="Times New Roman" w:hAnsi="Times New Roman" w:cs="Times New Roman"/>
          <w:sz w:val="28"/>
          <w:szCs w:val="28"/>
          <w:lang w:val="uk-UA"/>
        </w:rPr>
        <w:t>, 91</w:t>
      </w:r>
      <w:r>
        <w:rPr>
          <w:rFonts w:ascii="Times New Roman" w:hAnsi="Times New Roman" w:cs="Times New Roman"/>
          <w:sz w:val="28"/>
          <w:szCs w:val="28"/>
          <w:lang w:val="uk-UA"/>
        </w:rPr>
        <w:t>-</w:t>
      </w:r>
      <w:r w:rsidRPr="00E479AA">
        <w:rPr>
          <w:rFonts w:ascii="Times New Roman" w:hAnsi="Times New Roman" w:cs="Times New Roman"/>
          <w:sz w:val="28"/>
          <w:szCs w:val="28"/>
          <w:lang w:val="uk-UA"/>
        </w:rPr>
        <w:t>а в Оболонському</w:t>
      </w:r>
      <w:r>
        <w:rPr>
          <w:rFonts w:ascii="Times New Roman" w:hAnsi="Times New Roman" w:cs="Times New Roman"/>
          <w:sz w:val="28"/>
          <w:szCs w:val="28"/>
          <w:lang w:val="uk-UA"/>
        </w:rPr>
        <w:t xml:space="preserve"> районі міста Києва (476270797) (в</w:t>
      </w:r>
      <w:r w:rsidRPr="00E479AA">
        <w:rPr>
          <w:rFonts w:ascii="Times New Roman" w:hAnsi="Times New Roman" w:cs="Times New Roman"/>
          <w:sz w:val="28"/>
          <w:szCs w:val="28"/>
          <w:lang w:val="uk-UA"/>
        </w:rPr>
        <w:t>ід 29.09.2020 № 08/231-2446/ПР)</w:t>
      </w:r>
      <w:r w:rsidR="00BA66F2">
        <w:rPr>
          <w:rFonts w:ascii="Times New Roman" w:hAnsi="Times New Roman" w:cs="Times New Roman"/>
          <w:sz w:val="28"/>
          <w:szCs w:val="28"/>
          <w:lang w:val="uk-UA"/>
        </w:rPr>
        <w:t>.</w:t>
      </w:r>
    </w:p>
    <w:p w:rsidR="00BA66F2" w:rsidRDefault="00BA66F2"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46. </w:t>
      </w:r>
      <w:r w:rsidRPr="00BA66F2">
        <w:rPr>
          <w:rFonts w:ascii="Times New Roman" w:hAnsi="Times New Roman" w:cs="Times New Roman"/>
          <w:sz w:val="28"/>
          <w:szCs w:val="28"/>
          <w:lang w:val="uk-UA"/>
        </w:rPr>
        <w:t>Про передачу ТОВАРИСТВУ З ОБМЕЖЕНОЮ ВІДПОВІДАЛЬНІСТЮ «ДЕНЬ-НІЧ» земельної ділянки в оренду для експлуатації та обслуговування нежитлової будівлі на вул. Івана Миколайчука, 15/17 у Дніпровському</w:t>
      </w:r>
      <w:r>
        <w:rPr>
          <w:rFonts w:ascii="Times New Roman" w:hAnsi="Times New Roman" w:cs="Times New Roman"/>
          <w:sz w:val="28"/>
          <w:szCs w:val="28"/>
          <w:lang w:val="uk-UA"/>
        </w:rPr>
        <w:t xml:space="preserve"> районі міста Києва (619173988) (в</w:t>
      </w:r>
      <w:r w:rsidRPr="00BA66F2">
        <w:rPr>
          <w:rFonts w:ascii="Times New Roman" w:hAnsi="Times New Roman" w:cs="Times New Roman"/>
          <w:sz w:val="28"/>
          <w:szCs w:val="28"/>
          <w:lang w:val="uk-UA"/>
        </w:rPr>
        <w:t>ід 05.11.2020 № 08/231-2751/ПР)</w:t>
      </w:r>
      <w:r>
        <w:rPr>
          <w:rFonts w:ascii="Times New Roman" w:hAnsi="Times New Roman" w:cs="Times New Roman"/>
          <w:sz w:val="28"/>
          <w:szCs w:val="28"/>
          <w:lang w:val="uk-UA"/>
        </w:rPr>
        <w:t>.</w:t>
      </w:r>
    </w:p>
    <w:p w:rsidR="00BA66F2" w:rsidRDefault="00BA66F2"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47. </w:t>
      </w:r>
      <w:r w:rsidR="006601F1" w:rsidRPr="006601F1">
        <w:rPr>
          <w:rFonts w:ascii="Times New Roman" w:hAnsi="Times New Roman" w:cs="Times New Roman"/>
          <w:sz w:val="28"/>
          <w:szCs w:val="28"/>
          <w:lang w:val="uk-UA"/>
        </w:rPr>
        <w:t>Про зміну цільового призначення земельної ділянки, яка перебуває у постійному користуванні ОБ’ЄДНАННЯ СПІВВЛАСНИКІВ БАГАТОКВАРТИРНОГО БУДИНКУ «ТЕТРІС ХОЛЛ 2» для експлуатації і обслуговування багатоквартирного житлового будинку з об’єктами торгово-розважальної та ринкової інфраструктури на вул. Івана Федорова, 2-а у Печерському</w:t>
      </w:r>
      <w:r w:rsidR="006601F1">
        <w:rPr>
          <w:rFonts w:ascii="Times New Roman" w:hAnsi="Times New Roman" w:cs="Times New Roman"/>
          <w:sz w:val="28"/>
          <w:szCs w:val="28"/>
          <w:lang w:val="uk-UA"/>
        </w:rPr>
        <w:t xml:space="preserve"> районі міста Києва (509239725) (в</w:t>
      </w:r>
      <w:r w:rsidR="006601F1" w:rsidRPr="006601F1">
        <w:rPr>
          <w:rFonts w:ascii="Times New Roman" w:hAnsi="Times New Roman" w:cs="Times New Roman"/>
          <w:sz w:val="28"/>
          <w:szCs w:val="28"/>
          <w:lang w:val="uk-UA"/>
        </w:rPr>
        <w:t>ід 20.01.2021 № 08/231-458/ПР)</w:t>
      </w:r>
      <w:r w:rsidR="00F20F7C">
        <w:rPr>
          <w:rFonts w:ascii="Times New Roman" w:hAnsi="Times New Roman" w:cs="Times New Roman"/>
          <w:sz w:val="28"/>
          <w:szCs w:val="28"/>
          <w:lang w:val="uk-UA"/>
        </w:rPr>
        <w:t>.</w:t>
      </w:r>
    </w:p>
    <w:p w:rsidR="00F20F7C" w:rsidRDefault="00F20F7C"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48. </w:t>
      </w:r>
      <w:r w:rsidR="00720F61" w:rsidRPr="00720F61">
        <w:rPr>
          <w:rFonts w:ascii="Times New Roman" w:hAnsi="Times New Roman" w:cs="Times New Roman"/>
          <w:sz w:val="28"/>
          <w:szCs w:val="28"/>
          <w:lang w:val="uk-UA"/>
        </w:rPr>
        <w:t>Про передачу товариству з обмеженою відповідальністю «СІНТЕЗ ПАРК» земельної ділянки в оренду для експлуатації та обслуговування нежитлової будівлі торговельного признач</w:t>
      </w:r>
      <w:r w:rsidR="00720F61">
        <w:rPr>
          <w:rFonts w:ascii="Times New Roman" w:hAnsi="Times New Roman" w:cs="Times New Roman"/>
          <w:sz w:val="28"/>
          <w:szCs w:val="28"/>
          <w:lang w:val="uk-UA"/>
        </w:rPr>
        <w:t>ення на просп. Леся Курбаса, 6-г</w:t>
      </w:r>
      <w:r w:rsidR="00720F61" w:rsidRPr="00720F61">
        <w:rPr>
          <w:rFonts w:ascii="Times New Roman" w:hAnsi="Times New Roman" w:cs="Times New Roman"/>
          <w:sz w:val="28"/>
          <w:szCs w:val="28"/>
          <w:lang w:val="uk-UA"/>
        </w:rPr>
        <w:t xml:space="preserve"> у Святошинському</w:t>
      </w:r>
      <w:r w:rsidR="00F607D9">
        <w:rPr>
          <w:rFonts w:ascii="Times New Roman" w:hAnsi="Times New Roman" w:cs="Times New Roman"/>
          <w:sz w:val="28"/>
          <w:szCs w:val="28"/>
          <w:lang w:val="uk-UA"/>
        </w:rPr>
        <w:t xml:space="preserve"> районі міста Києва (239405735) (в</w:t>
      </w:r>
      <w:r w:rsidR="00720F61" w:rsidRPr="00720F61">
        <w:rPr>
          <w:rFonts w:ascii="Times New Roman" w:hAnsi="Times New Roman" w:cs="Times New Roman"/>
          <w:sz w:val="28"/>
          <w:szCs w:val="28"/>
          <w:lang w:val="uk-UA"/>
        </w:rPr>
        <w:t>ід 28.09.2020 № 08/231-2425/ПР)</w:t>
      </w:r>
      <w:r w:rsidR="00F607D9">
        <w:rPr>
          <w:rFonts w:ascii="Times New Roman" w:hAnsi="Times New Roman" w:cs="Times New Roman"/>
          <w:sz w:val="28"/>
          <w:szCs w:val="28"/>
          <w:lang w:val="uk-UA"/>
        </w:rPr>
        <w:t>.</w:t>
      </w:r>
    </w:p>
    <w:p w:rsidR="00F607D9" w:rsidRDefault="00F607D9"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49. </w:t>
      </w:r>
      <w:r w:rsidRPr="00F607D9">
        <w:rPr>
          <w:rFonts w:ascii="Times New Roman" w:hAnsi="Times New Roman" w:cs="Times New Roman"/>
          <w:sz w:val="28"/>
          <w:szCs w:val="28"/>
          <w:lang w:val="uk-UA"/>
        </w:rPr>
        <w:t>Про передачу ТОВАРИСТВУ З ОБМЕЖЕНОЮ ВІДПОВІДАЛЬНІСТЮ «ІНВЕСТИЦІЙНА КОМПАНІЯ «СПОРТ-ТУР» земельної ділянки в оренду для реконструкції, експлуатації та обслуговування адміністративно-офісного будинку на вул. Тургенєвській, 27</w:t>
      </w:r>
      <w:r w:rsidR="00EA46F4">
        <w:rPr>
          <w:rFonts w:ascii="Times New Roman" w:hAnsi="Times New Roman" w:cs="Times New Roman"/>
          <w:sz w:val="28"/>
          <w:szCs w:val="28"/>
          <w:lang w:val="uk-UA"/>
        </w:rPr>
        <w:t>,</w:t>
      </w:r>
      <w:r w:rsidRPr="00F607D9">
        <w:rPr>
          <w:rFonts w:ascii="Times New Roman" w:hAnsi="Times New Roman" w:cs="Times New Roman"/>
          <w:sz w:val="28"/>
          <w:szCs w:val="28"/>
          <w:lang w:val="uk-UA"/>
        </w:rPr>
        <w:t xml:space="preserve"> літ. Б у Шевченківському</w:t>
      </w:r>
      <w:r>
        <w:rPr>
          <w:rFonts w:ascii="Times New Roman" w:hAnsi="Times New Roman" w:cs="Times New Roman"/>
          <w:sz w:val="28"/>
          <w:szCs w:val="28"/>
          <w:lang w:val="uk-UA"/>
        </w:rPr>
        <w:t xml:space="preserve"> районі міста Києва (735183449) (в</w:t>
      </w:r>
      <w:r w:rsidRPr="00F607D9">
        <w:rPr>
          <w:rFonts w:ascii="Times New Roman" w:hAnsi="Times New Roman" w:cs="Times New Roman"/>
          <w:sz w:val="28"/>
          <w:szCs w:val="28"/>
          <w:lang w:val="uk-UA"/>
        </w:rPr>
        <w:t>ід 30.09.2020 № 08/231-2454/ПР).</w:t>
      </w:r>
    </w:p>
    <w:p w:rsidR="00F607D9" w:rsidRDefault="00F607D9"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50. </w:t>
      </w:r>
      <w:r w:rsidRPr="00F607D9">
        <w:rPr>
          <w:rFonts w:ascii="Times New Roman" w:hAnsi="Times New Roman" w:cs="Times New Roman"/>
          <w:sz w:val="28"/>
          <w:szCs w:val="28"/>
          <w:lang w:val="uk-UA"/>
        </w:rPr>
        <w:t xml:space="preserve">Про поновлення товариству з обмеженою відповідальністю «КП «УКРБУДШЛЯХМАШСЕРВІС» договору оренди земельної ділянки від 06 липня 2004 року № 79-6-00205 (зі змінами) на вул. </w:t>
      </w:r>
      <w:proofErr w:type="spellStart"/>
      <w:r w:rsidRPr="00F607D9">
        <w:rPr>
          <w:rFonts w:ascii="Times New Roman" w:hAnsi="Times New Roman" w:cs="Times New Roman"/>
          <w:sz w:val="28"/>
          <w:szCs w:val="28"/>
          <w:lang w:val="uk-UA"/>
        </w:rPr>
        <w:t>Тарасівській</w:t>
      </w:r>
      <w:proofErr w:type="spellEnd"/>
      <w:r w:rsidRPr="00F607D9">
        <w:rPr>
          <w:rFonts w:ascii="Times New Roman" w:hAnsi="Times New Roman" w:cs="Times New Roman"/>
          <w:sz w:val="28"/>
          <w:szCs w:val="28"/>
          <w:lang w:val="uk-UA"/>
        </w:rPr>
        <w:t>, 15 у Го</w:t>
      </w:r>
      <w:r>
        <w:rPr>
          <w:rFonts w:ascii="Times New Roman" w:hAnsi="Times New Roman" w:cs="Times New Roman"/>
          <w:sz w:val="28"/>
          <w:szCs w:val="28"/>
          <w:lang w:val="uk-UA"/>
        </w:rPr>
        <w:t>лосіївському районі (404054840) (в</w:t>
      </w:r>
      <w:r w:rsidRPr="00F607D9">
        <w:rPr>
          <w:rFonts w:ascii="Times New Roman" w:hAnsi="Times New Roman" w:cs="Times New Roman"/>
          <w:sz w:val="28"/>
          <w:szCs w:val="28"/>
          <w:lang w:val="uk-UA"/>
        </w:rPr>
        <w:t>ід 24.11.2020 № 08/231-2977/ПР)</w:t>
      </w:r>
      <w:r>
        <w:rPr>
          <w:rFonts w:ascii="Times New Roman" w:hAnsi="Times New Roman" w:cs="Times New Roman"/>
          <w:sz w:val="28"/>
          <w:szCs w:val="28"/>
          <w:lang w:val="uk-UA"/>
        </w:rPr>
        <w:t>.</w:t>
      </w:r>
    </w:p>
    <w:p w:rsidR="00DD422B" w:rsidRDefault="00DD422B"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51. </w:t>
      </w:r>
      <w:r w:rsidR="00E85233" w:rsidRPr="00E85233">
        <w:rPr>
          <w:rFonts w:ascii="Times New Roman" w:hAnsi="Times New Roman" w:cs="Times New Roman"/>
          <w:sz w:val="28"/>
          <w:szCs w:val="28"/>
          <w:lang w:val="uk-UA"/>
        </w:rPr>
        <w:t>Про внесення змін до договору оренди земельної ділянки від 18 серпня 200</w:t>
      </w:r>
      <w:r w:rsidR="00E85233">
        <w:rPr>
          <w:rFonts w:ascii="Times New Roman" w:hAnsi="Times New Roman" w:cs="Times New Roman"/>
          <w:sz w:val="28"/>
          <w:szCs w:val="28"/>
          <w:lang w:val="uk-UA"/>
        </w:rPr>
        <w:t>6 року № 79-6-00437 (304720016) (в</w:t>
      </w:r>
      <w:r w:rsidR="00E85233" w:rsidRPr="00E85233">
        <w:rPr>
          <w:rFonts w:ascii="Times New Roman" w:hAnsi="Times New Roman" w:cs="Times New Roman"/>
          <w:sz w:val="28"/>
          <w:szCs w:val="28"/>
          <w:lang w:val="uk-UA"/>
        </w:rPr>
        <w:t>ід 01.07.2020 № 08/231-1665/ПР).</w:t>
      </w:r>
    </w:p>
    <w:p w:rsidR="00E85233" w:rsidRDefault="00E85233"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52. </w:t>
      </w:r>
      <w:r w:rsidRPr="00E85233">
        <w:rPr>
          <w:rFonts w:ascii="Times New Roman" w:hAnsi="Times New Roman" w:cs="Times New Roman"/>
          <w:sz w:val="28"/>
          <w:szCs w:val="28"/>
          <w:lang w:val="uk-UA"/>
        </w:rPr>
        <w:t>Про укладення на новий строк між Київською міською радою та приватним акціонерним товариством «Агрофірма «ТРОЯНДА» договору оренди земельної ділянки від 06 грудня 2005 року № 85-6</w:t>
      </w:r>
      <w:r>
        <w:rPr>
          <w:rFonts w:ascii="Times New Roman" w:hAnsi="Times New Roman" w:cs="Times New Roman"/>
          <w:sz w:val="28"/>
          <w:szCs w:val="28"/>
          <w:lang w:val="uk-UA"/>
        </w:rPr>
        <w:t>-00234 (зі змінами) (501305281) (в</w:t>
      </w:r>
      <w:r w:rsidRPr="00E85233">
        <w:rPr>
          <w:rFonts w:ascii="Times New Roman" w:hAnsi="Times New Roman" w:cs="Times New Roman"/>
          <w:sz w:val="28"/>
          <w:szCs w:val="28"/>
          <w:lang w:val="uk-UA"/>
        </w:rPr>
        <w:t>ід 21.01.2021 № 08/231-479/ПР).</w:t>
      </w:r>
    </w:p>
    <w:p w:rsidR="00E85233" w:rsidRDefault="00E85233"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53. </w:t>
      </w:r>
      <w:r w:rsidRPr="00E85233">
        <w:rPr>
          <w:rFonts w:ascii="Times New Roman" w:hAnsi="Times New Roman" w:cs="Times New Roman"/>
          <w:sz w:val="28"/>
          <w:szCs w:val="28"/>
          <w:lang w:val="uk-UA"/>
        </w:rPr>
        <w:t xml:space="preserve">Про зміну цільового призначення земельної ділянки ТОВАРИСТВУ З ОБМЕЖЕНОЮ ВІДПОВІДАЛЬНІСТЮ «АКАДЕМІЯ СУЧАСНОЇ ОСВІТИ» для експлуатації та обслуговування закладу освіти на </w:t>
      </w:r>
      <w:r>
        <w:rPr>
          <w:rFonts w:ascii="Times New Roman" w:hAnsi="Times New Roman" w:cs="Times New Roman"/>
          <w:sz w:val="28"/>
          <w:szCs w:val="28"/>
          <w:lang w:val="uk-UA"/>
        </w:rPr>
        <w:t xml:space="preserve">                                       </w:t>
      </w:r>
      <w:r w:rsidRPr="00E85233">
        <w:rPr>
          <w:rFonts w:ascii="Times New Roman" w:hAnsi="Times New Roman" w:cs="Times New Roman"/>
          <w:sz w:val="28"/>
          <w:szCs w:val="28"/>
          <w:lang w:val="uk-UA"/>
        </w:rPr>
        <w:t xml:space="preserve">вул. </w:t>
      </w:r>
      <w:proofErr w:type="spellStart"/>
      <w:r w:rsidRPr="00E85233">
        <w:rPr>
          <w:rFonts w:ascii="Times New Roman" w:hAnsi="Times New Roman" w:cs="Times New Roman"/>
          <w:sz w:val="28"/>
          <w:szCs w:val="28"/>
          <w:lang w:val="uk-UA"/>
        </w:rPr>
        <w:t>Кістяківських</w:t>
      </w:r>
      <w:proofErr w:type="spellEnd"/>
      <w:r w:rsidRPr="00E85233">
        <w:rPr>
          <w:rFonts w:ascii="Times New Roman" w:hAnsi="Times New Roman" w:cs="Times New Roman"/>
          <w:sz w:val="28"/>
          <w:szCs w:val="28"/>
          <w:lang w:val="uk-UA"/>
        </w:rPr>
        <w:t xml:space="preserve"> Родини, 2 у Голосіївському</w:t>
      </w:r>
      <w:r>
        <w:rPr>
          <w:rFonts w:ascii="Times New Roman" w:hAnsi="Times New Roman" w:cs="Times New Roman"/>
          <w:sz w:val="28"/>
          <w:szCs w:val="28"/>
          <w:lang w:val="uk-UA"/>
        </w:rPr>
        <w:t xml:space="preserve"> районі міста Києва (466390380) (в</w:t>
      </w:r>
      <w:r w:rsidRPr="00E85233">
        <w:rPr>
          <w:rFonts w:ascii="Times New Roman" w:hAnsi="Times New Roman" w:cs="Times New Roman"/>
          <w:sz w:val="28"/>
          <w:szCs w:val="28"/>
          <w:lang w:val="uk-UA"/>
        </w:rPr>
        <w:t>ід 03.12.2020 № 08/231-51/ПР)</w:t>
      </w:r>
      <w:r>
        <w:rPr>
          <w:rFonts w:ascii="Times New Roman" w:hAnsi="Times New Roman" w:cs="Times New Roman"/>
          <w:sz w:val="28"/>
          <w:szCs w:val="28"/>
          <w:lang w:val="uk-UA"/>
        </w:rPr>
        <w:t>.</w:t>
      </w:r>
    </w:p>
    <w:p w:rsidR="00E85233" w:rsidRDefault="00E85233"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54. </w:t>
      </w:r>
      <w:r w:rsidRPr="00E85233">
        <w:rPr>
          <w:rFonts w:ascii="Times New Roman" w:hAnsi="Times New Roman" w:cs="Times New Roman"/>
          <w:sz w:val="28"/>
          <w:szCs w:val="28"/>
          <w:lang w:val="uk-UA"/>
        </w:rPr>
        <w:t xml:space="preserve">Про надання комунальному підприємству Міжнародний аеропорт «Київ» (Жуляни) у постійне користування земельної ділянки для будівництва та обслуговування об’єктів інженерної, транспортної, енергетичної інфраструктури та об’єктів зв’язку між просп. Повітрофлотським та </w:t>
      </w:r>
      <w:r>
        <w:rPr>
          <w:rFonts w:ascii="Times New Roman" w:hAnsi="Times New Roman" w:cs="Times New Roman"/>
          <w:sz w:val="28"/>
          <w:szCs w:val="28"/>
          <w:lang w:val="uk-UA"/>
        </w:rPr>
        <w:t xml:space="preserve">                </w:t>
      </w:r>
      <w:r w:rsidRPr="00E85233">
        <w:rPr>
          <w:rFonts w:ascii="Times New Roman" w:hAnsi="Times New Roman" w:cs="Times New Roman"/>
          <w:sz w:val="28"/>
          <w:szCs w:val="28"/>
          <w:lang w:val="uk-UA"/>
        </w:rPr>
        <w:t>вул. Шевченка у Солом’янському</w:t>
      </w:r>
      <w:r>
        <w:rPr>
          <w:rFonts w:ascii="Times New Roman" w:hAnsi="Times New Roman" w:cs="Times New Roman"/>
          <w:sz w:val="28"/>
          <w:szCs w:val="28"/>
          <w:lang w:val="uk-UA"/>
        </w:rPr>
        <w:t xml:space="preserve"> районі міста Києва (692163904)                                 (в</w:t>
      </w:r>
      <w:r w:rsidRPr="00E85233">
        <w:rPr>
          <w:rFonts w:ascii="Times New Roman" w:hAnsi="Times New Roman" w:cs="Times New Roman"/>
          <w:sz w:val="28"/>
          <w:szCs w:val="28"/>
          <w:lang w:val="uk-UA"/>
        </w:rPr>
        <w:t>ід 21.01.2021 № 08/231-477/ПР)</w:t>
      </w:r>
      <w:r>
        <w:rPr>
          <w:rFonts w:ascii="Times New Roman" w:hAnsi="Times New Roman" w:cs="Times New Roman"/>
          <w:sz w:val="28"/>
          <w:szCs w:val="28"/>
          <w:lang w:val="uk-UA"/>
        </w:rPr>
        <w:t>.</w:t>
      </w:r>
    </w:p>
    <w:p w:rsidR="00E85233" w:rsidRDefault="00E85233"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55. </w:t>
      </w:r>
      <w:r w:rsidRPr="00E85233">
        <w:rPr>
          <w:rFonts w:ascii="Times New Roman" w:hAnsi="Times New Roman" w:cs="Times New Roman"/>
          <w:sz w:val="28"/>
          <w:szCs w:val="28"/>
          <w:lang w:val="uk-UA"/>
        </w:rPr>
        <w:t>Про поновлення обслуговуючому кооперативу «Гаражно-будівельний кооператив «АРСЕНАЛЕЦЬ-1» договору оренди земельних ділянок від 10 січня 2011 року № 82-6</w:t>
      </w:r>
      <w:r>
        <w:rPr>
          <w:rFonts w:ascii="Times New Roman" w:hAnsi="Times New Roman" w:cs="Times New Roman"/>
          <w:sz w:val="28"/>
          <w:szCs w:val="28"/>
          <w:lang w:val="uk-UA"/>
        </w:rPr>
        <w:t>-00612 (зі змінами) (497056272)                           (в</w:t>
      </w:r>
      <w:r w:rsidRPr="00E85233">
        <w:rPr>
          <w:rFonts w:ascii="Times New Roman" w:hAnsi="Times New Roman" w:cs="Times New Roman"/>
          <w:sz w:val="28"/>
          <w:szCs w:val="28"/>
          <w:lang w:val="uk-UA"/>
        </w:rPr>
        <w:t>ід 15.01.2021 № 08/231-450/ПР).</w:t>
      </w:r>
    </w:p>
    <w:p w:rsidR="0086789A" w:rsidRDefault="0086789A"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Брали участь в обговоренні з</w:t>
      </w:r>
      <w:r w:rsidRPr="0086789A">
        <w:rPr>
          <w:rFonts w:ascii="Times New Roman" w:hAnsi="Times New Roman" w:cs="Times New Roman"/>
          <w:sz w:val="28"/>
          <w:szCs w:val="28"/>
          <w:lang w:val="uk-UA"/>
        </w:rPr>
        <w:t>аступник міського голови - секретар Київської міської ради  Бондаренко В.В.</w:t>
      </w:r>
      <w:r>
        <w:rPr>
          <w:rFonts w:ascii="Times New Roman" w:hAnsi="Times New Roman" w:cs="Times New Roman"/>
          <w:sz w:val="28"/>
          <w:szCs w:val="28"/>
          <w:lang w:val="uk-UA"/>
        </w:rPr>
        <w:t>, г</w:t>
      </w:r>
      <w:r w:rsidRPr="0086789A">
        <w:rPr>
          <w:rFonts w:ascii="Times New Roman" w:hAnsi="Times New Roman" w:cs="Times New Roman"/>
          <w:sz w:val="28"/>
          <w:szCs w:val="28"/>
          <w:lang w:val="uk-UA"/>
        </w:rPr>
        <w:t>олова депутатської фракції «Єдність» Омельченко О.О.</w:t>
      </w:r>
      <w:r>
        <w:rPr>
          <w:rFonts w:ascii="Times New Roman" w:hAnsi="Times New Roman" w:cs="Times New Roman"/>
          <w:sz w:val="28"/>
          <w:szCs w:val="28"/>
          <w:lang w:val="uk-UA"/>
        </w:rPr>
        <w:t>, у</w:t>
      </w:r>
      <w:r w:rsidRPr="0086789A">
        <w:rPr>
          <w:rFonts w:ascii="Times New Roman" w:hAnsi="Times New Roman" w:cs="Times New Roman"/>
          <w:sz w:val="28"/>
          <w:szCs w:val="28"/>
          <w:lang w:val="uk-UA"/>
        </w:rPr>
        <w:t>повноважений представник депутатської фракції політичної партії «Європейська Солідарність»  Прокопів В.В.</w:t>
      </w:r>
    </w:p>
    <w:p w:rsidR="00387624" w:rsidRDefault="007B1E1E" w:rsidP="007A78CE">
      <w:pPr>
        <w:spacing w:after="0" w:line="240" w:lineRule="auto"/>
        <w:ind w:firstLine="851"/>
        <w:jc w:val="both"/>
        <w:rPr>
          <w:rFonts w:ascii="Times New Roman" w:hAnsi="Times New Roman" w:cs="Times New Roman"/>
          <w:sz w:val="28"/>
          <w:szCs w:val="28"/>
          <w:lang w:val="uk-UA"/>
        </w:rPr>
      </w:pPr>
      <w:r w:rsidRPr="007B1E1E">
        <w:rPr>
          <w:rFonts w:ascii="Times New Roman" w:hAnsi="Times New Roman" w:cs="Times New Roman"/>
          <w:b/>
          <w:sz w:val="28"/>
          <w:szCs w:val="28"/>
          <w:lang w:val="uk-UA"/>
        </w:rPr>
        <w:t>ВИРІШИЛИ:</w:t>
      </w:r>
      <w:r w:rsidRPr="007B1E1E">
        <w:rPr>
          <w:rFonts w:ascii="Times New Roman" w:hAnsi="Times New Roman" w:cs="Times New Roman"/>
          <w:sz w:val="28"/>
          <w:szCs w:val="28"/>
          <w:lang w:val="uk-UA"/>
        </w:rPr>
        <w:t xml:space="preserve"> Рекомендувати включити проєкти рішень </w:t>
      </w:r>
      <w:r>
        <w:rPr>
          <w:rFonts w:ascii="Times New Roman" w:hAnsi="Times New Roman" w:cs="Times New Roman"/>
          <w:sz w:val="28"/>
          <w:szCs w:val="28"/>
          <w:lang w:val="uk-UA"/>
        </w:rPr>
        <w:t xml:space="preserve">Київської міської ради </w:t>
      </w:r>
      <w:r w:rsidRPr="007B1E1E">
        <w:rPr>
          <w:rFonts w:ascii="Times New Roman" w:hAnsi="Times New Roman" w:cs="Times New Roman"/>
          <w:sz w:val="28"/>
          <w:szCs w:val="28"/>
          <w:lang w:val="uk-UA"/>
        </w:rPr>
        <w:t>до проєкту порядку денного пленарного засідання Київської міської</w:t>
      </w:r>
      <w:r>
        <w:rPr>
          <w:rFonts w:ascii="Times New Roman" w:hAnsi="Times New Roman" w:cs="Times New Roman"/>
          <w:sz w:val="28"/>
          <w:szCs w:val="28"/>
          <w:lang w:val="uk-UA"/>
        </w:rPr>
        <w:t xml:space="preserve"> ради 11 лютого 2021</w:t>
      </w:r>
      <w:r w:rsidRPr="007B1E1E">
        <w:rPr>
          <w:rFonts w:ascii="Times New Roman" w:hAnsi="Times New Roman" w:cs="Times New Roman"/>
          <w:sz w:val="28"/>
          <w:szCs w:val="28"/>
          <w:lang w:val="uk-UA"/>
        </w:rPr>
        <w:t xml:space="preserve"> року.</w:t>
      </w:r>
    </w:p>
    <w:p w:rsidR="00387624" w:rsidRPr="00983FD3" w:rsidRDefault="00983FD3" w:rsidP="007A78CE">
      <w:pPr>
        <w:spacing w:after="0" w:line="240" w:lineRule="auto"/>
        <w:ind w:firstLine="851"/>
        <w:jc w:val="both"/>
        <w:rPr>
          <w:rFonts w:ascii="Times New Roman" w:hAnsi="Times New Roman" w:cs="Times New Roman"/>
          <w:b/>
          <w:sz w:val="28"/>
          <w:szCs w:val="28"/>
          <w:lang w:val="uk-UA"/>
        </w:rPr>
      </w:pPr>
      <w:r w:rsidRPr="00983FD3">
        <w:rPr>
          <w:rFonts w:ascii="Times New Roman" w:hAnsi="Times New Roman" w:cs="Times New Roman"/>
          <w:b/>
          <w:sz w:val="28"/>
          <w:szCs w:val="28"/>
          <w:lang w:val="uk-UA"/>
        </w:rPr>
        <w:t>ВИСТУПИВ:</w:t>
      </w:r>
      <w:r w:rsidR="007C71A2" w:rsidRPr="007C71A2">
        <w:t xml:space="preserve"> </w:t>
      </w:r>
      <w:r w:rsidR="007C71A2" w:rsidRPr="007C71A2">
        <w:rPr>
          <w:rFonts w:ascii="Times New Roman" w:hAnsi="Times New Roman" w:cs="Times New Roman"/>
          <w:sz w:val="28"/>
          <w:szCs w:val="28"/>
          <w:lang w:val="uk-UA"/>
        </w:rPr>
        <w:t>Голова постійної комісії Київської міської ради з питань житлово-комунального господарства та паливно-енергетичного комплексу Бродський О.Я., депутатська фракція «Всеукраїнське об’єднання «Батьківщина»,</w:t>
      </w:r>
      <w:r w:rsidRPr="00983FD3">
        <w:rPr>
          <w:rFonts w:ascii="Times New Roman" w:hAnsi="Times New Roman" w:cs="Times New Roman"/>
          <w:b/>
          <w:sz w:val="28"/>
          <w:szCs w:val="28"/>
          <w:lang w:val="uk-UA"/>
        </w:rPr>
        <w:t xml:space="preserve"> </w:t>
      </w:r>
      <w:r w:rsidR="007C71A2" w:rsidRPr="007C71A2">
        <w:rPr>
          <w:rFonts w:ascii="Times New Roman" w:hAnsi="Times New Roman" w:cs="Times New Roman"/>
          <w:sz w:val="28"/>
          <w:szCs w:val="28"/>
          <w:lang w:val="uk-UA"/>
        </w:rPr>
        <w:t>та проінформував присутніх,  що підготовлено проєкти рішень Київської міської ради «Про звернення Київської міської ради до Президента України, Верховної Ради України, Кабінету Міністрів України та Національної комісії, що здійснює державне регулювання у сферах енергетики та комунальних послуг</w:t>
      </w:r>
      <w:r w:rsidR="00EA46F4">
        <w:rPr>
          <w:rFonts w:ascii="Times New Roman" w:hAnsi="Times New Roman" w:cs="Times New Roman"/>
          <w:sz w:val="28"/>
          <w:szCs w:val="28"/>
          <w:lang w:val="uk-UA"/>
        </w:rPr>
        <w:t>,</w:t>
      </w:r>
      <w:bookmarkStart w:id="0" w:name="_GoBack"/>
      <w:bookmarkEnd w:id="0"/>
      <w:r w:rsidR="007C71A2" w:rsidRPr="007C71A2">
        <w:rPr>
          <w:rFonts w:ascii="Times New Roman" w:hAnsi="Times New Roman" w:cs="Times New Roman"/>
          <w:sz w:val="28"/>
          <w:szCs w:val="28"/>
          <w:lang w:val="uk-UA"/>
        </w:rPr>
        <w:t xml:space="preserve"> щодо ситуації з підвищення тарифів на комунальні посл</w:t>
      </w:r>
      <w:r w:rsidR="006D103D">
        <w:rPr>
          <w:rFonts w:ascii="Times New Roman" w:hAnsi="Times New Roman" w:cs="Times New Roman"/>
          <w:sz w:val="28"/>
          <w:szCs w:val="28"/>
          <w:lang w:val="uk-UA"/>
        </w:rPr>
        <w:t>уги»</w:t>
      </w:r>
      <w:r w:rsidR="007C71A2" w:rsidRPr="007C71A2">
        <w:rPr>
          <w:rFonts w:ascii="Times New Roman" w:hAnsi="Times New Roman" w:cs="Times New Roman"/>
          <w:sz w:val="28"/>
          <w:szCs w:val="28"/>
          <w:lang w:val="uk-UA"/>
        </w:rPr>
        <w:t xml:space="preserve"> (від 15.01.2021 № 08/231-431/ПР)</w:t>
      </w:r>
      <w:r w:rsidR="006D103D">
        <w:rPr>
          <w:rFonts w:ascii="Times New Roman" w:hAnsi="Times New Roman" w:cs="Times New Roman"/>
          <w:sz w:val="28"/>
          <w:szCs w:val="28"/>
          <w:lang w:val="uk-UA"/>
        </w:rPr>
        <w:t xml:space="preserve"> та «</w:t>
      </w:r>
      <w:r w:rsidR="006D103D" w:rsidRPr="006D103D">
        <w:rPr>
          <w:rFonts w:ascii="Times New Roman" w:hAnsi="Times New Roman" w:cs="Times New Roman"/>
          <w:sz w:val="28"/>
          <w:szCs w:val="28"/>
          <w:lang w:val="uk-UA"/>
        </w:rPr>
        <w:t>Про звернення Київської міської ради до Президента України, Верховної Ради України та Кабінету Міністрів України щодо неприпустимості підвищення тарифі</w:t>
      </w:r>
      <w:r w:rsidR="006D103D">
        <w:rPr>
          <w:rFonts w:ascii="Times New Roman" w:hAnsi="Times New Roman" w:cs="Times New Roman"/>
          <w:sz w:val="28"/>
          <w:szCs w:val="28"/>
          <w:lang w:val="uk-UA"/>
        </w:rPr>
        <w:t>в на житлово-комунальні послуги» (від 12.01.2021 № 08/231-425/ПР), які</w:t>
      </w:r>
      <w:r w:rsidR="007C71A2" w:rsidRPr="007C71A2">
        <w:rPr>
          <w:rFonts w:ascii="Times New Roman" w:hAnsi="Times New Roman" w:cs="Times New Roman"/>
          <w:sz w:val="28"/>
          <w:szCs w:val="28"/>
          <w:lang w:val="uk-UA"/>
        </w:rPr>
        <w:t xml:space="preserve"> за умови опрацюван</w:t>
      </w:r>
      <w:r w:rsidR="006D103D">
        <w:rPr>
          <w:rFonts w:ascii="Times New Roman" w:hAnsi="Times New Roman" w:cs="Times New Roman"/>
          <w:sz w:val="28"/>
          <w:szCs w:val="28"/>
          <w:lang w:val="uk-UA"/>
        </w:rPr>
        <w:t>ня відповідно</w:t>
      </w:r>
      <w:r w:rsidR="007C71A2" w:rsidRPr="007C71A2">
        <w:rPr>
          <w:rFonts w:ascii="Times New Roman" w:hAnsi="Times New Roman" w:cs="Times New Roman"/>
          <w:sz w:val="28"/>
          <w:szCs w:val="28"/>
          <w:lang w:val="uk-UA"/>
        </w:rPr>
        <w:t xml:space="preserve"> до вимог Реглам</w:t>
      </w:r>
      <w:r w:rsidR="006D103D">
        <w:rPr>
          <w:rFonts w:ascii="Times New Roman" w:hAnsi="Times New Roman" w:cs="Times New Roman"/>
          <w:sz w:val="28"/>
          <w:szCs w:val="28"/>
          <w:lang w:val="uk-UA"/>
        </w:rPr>
        <w:t>енту Київської міської ради будуть запропоновані</w:t>
      </w:r>
      <w:r w:rsidR="007C71A2" w:rsidRPr="007C71A2">
        <w:rPr>
          <w:rFonts w:ascii="Times New Roman" w:hAnsi="Times New Roman" w:cs="Times New Roman"/>
          <w:sz w:val="28"/>
          <w:szCs w:val="28"/>
          <w:lang w:val="uk-UA"/>
        </w:rPr>
        <w:t xml:space="preserve"> для включення до проєкту порядку денного пленарного засідання Київської міської ради  11 лютого 2021 року.</w:t>
      </w:r>
    </w:p>
    <w:p w:rsidR="00387624" w:rsidRDefault="00600B1C" w:rsidP="007A78CE">
      <w:pPr>
        <w:spacing w:after="0" w:line="240" w:lineRule="auto"/>
        <w:ind w:firstLine="851"/>
        <w:jc w:val="both"/>
        <w:rPr>
          <w:rFonts w:ascii="Times New Roman" w:hAnsi="Times New Roman" w:cs="Times New Roman"/>
          <w:sz w:val="28"/>
          <w:szCs w:val="28"/>
          <w:lang w:val="uk-UA"/>
        </w:rPr>
      </w:pPr>
      <w:r w:rsidRPr="00600B1C">
        <w:rPr>
          <w:rFonts w:ascii="Times New Roman" w:hAnsi="Times New Roman" w:cs="Times New Roman"/>
          <w:sz w:val="28"/>
          <w:szCs w:val="28"/>
          <w:lang w:val="uk-UA"/>
        </w:rPr>
        <w:lastRenderedPageBreak/>
        <w:t>Брали участь в обговоренні заступник міського голови - секретар Київської міської ради  Бондаренко В.В.,</w:t>
      </w:r>
      <w:r>
        <w:rPr>
          <w:rFonts w:ascii="Times New Roman" w:hAnsi="Times New Roman" w:cs="Times New Roman"/>
          <w:sz w:val="28"/>
          <w:szCs w:val="28"/>
          <w:lang w:val="uk-UA"/>
        </w:rPr>
        <w:t xml:space="preserve"> </w:t>
      </w:r>
      <w:r w:rsidRPr="00600B1C">
        <w:rPr>
          <w:rFonts w:ascii="Times New Roman" w:hAnsi="Times New Roman" w:cs="Times New Roman"/>
          <w:sz w:val="28"/>
          <w:szCs w:val="28"/>
          <w:lang w:val="uk-UA"/>
        </w:rPr>
        <w:t xml:space="preserve">голова постійної  комісії  Київської  міської  ради  з питань бюджету та соціально-економічного розвитку  </w:t>
      </w:r>
      <w:r>
        <w:rPr>
          <w:rFonts w:ascii="Times New Roman" w:hAnsi="Times New Roman" w:cs="Times New Roman"/>
          <w:sz w:val="28"/>
          <w:szCs w:val="28"/>
          <w:lang w:val="uk-UA"/>
        </w:rPr>
        <w:t xml:space="preserve">               </w:t>
      </w:r>
      <w:r w:rsidRPr="00600B1C">
        <w:rPr>
          <w:rFonts w:ascii="Times New Roman" w:hAnsi="Times New Roman" w:cs="Times New Roman"/>
          <w:sz w:val="28"/>
          <w:szCs w:val="28"/>
          <w:lang w:val="uk-UA"/>
        </w:rPr>
        <w:t>Вітренко А.О., депутатська фракція «Слуга народу»,</w:t>
      </w:r>
      <w:r w:rsidRPr="00600B1C">
        <w:t xml:space="preserve"> </w:t>
      </w:r>
      <w:r>
        <w:rPr>
          <w:rFonts w:ascii="Times New Roman" w:hAnsi="Times New Roman" w:cs="Times New Roman"/>
          <w:sz w:val="28"/>
          <w:szCs w:val="28"/>
          <w:lang w:val="uk-UA"/>
        </w:rPr>
        <w:t>г</w:t>
      </w:r>
      <w:r w:rsidRPr="00600B1C">
        <w:rPr>
          <w:rFonts w:ascii="Times New Roman" w:hAnsi="Times New Roman" w:cs="Times New Roman"/>
          <w:sz w:val="28"/>
          <w:szCs w:val="28"/>
          <w:lang w:val="uk-UA"/>
        </w:rPr>
        <w:t>олова постійної комісії Київської міської ради з питань житлово-комунального господарства та паливно-енергетичного комплексу Бродський О.Я., депутатська фракція «Всеукра</w:t>
      </w:r>
      <w:r>
        <w:rPr>
          <w:rFonts w:ascii="Times New Roman" w:hAnsi="Times New Roman" w:cs="Times New Roman"/>
          <w:sz w:val="28"/>
          <w:szCs w:val="28"/>
          <w:lang w:val="uk-UA"/>
        </w:rPr>
        <w:t>їнське об’єднання «Батьківщина».</w:t>
      </w:r>
    </w:p>
    <w:p w:rsidR="00387624" w:rsidRDefault="00875BE4" w:rsidP="007A78CE">
      <w:pPr>
        <w:spacing w:after="0" w:line="240" w:lineRule="auto"/>
        <w:ind w:firstLine="851"/>
        <w:jc w:val="both"/>
        <w:rPr>
          <w:rFonts w:ascii="Times New Roman" w:hAnsi="Times New Roman" w:cs="Times New Roman"/>
          <w:sz w:val="28"/>
          <w:szCs w:val="28"/>
          <w:lang w:val="uk-UA"/>
        </w:rPr>
      </w:pPr>
      <w:r w:rsidRPr="00875BE4">
        <w:rPr>
          <w:rFonts w:ascii="Times New Roman" w:hAnsi="Times New Roman" w:cs="Times New Roman"/>
          <w:b/>
          <w:sz w:val="28"/>
          <w:szCs w:val="28"/>
          <w:lang w:val="uk-UA"/>
        </w:rPr>
        <w:t>ВИСТУПИВ:</w:t>
      </w:r>
      <w:r w:rsidRPr="00875BE4">
        <w:t xml:space="preserve"> </w:t>
      </w:r>
      <w:r w:rsidRPr="00875BE4">
        <w:rPr>
          <w:rFonts w:ascii="Times New Roman" w:hAnsi="Times New Roman" w:cs="Times New Roman"/>
          <w:sz w:val="28"/>
          <w:szCs w:val="28"/>
          <w:lang w:val="uk-UA"/>
        </w:rPr>
        <w:t xml:space="preserve">Голова депутатської фракції «ГОЛОС» </w:t>
      </w:r>
      <w:proofErr w:type="spellStart"/>
      <w:r w:rsidRPr="00875BE4">
        <w:rPr>
          <w:rFonts w:ascii="Times New Roman" w:hAnsi="Times New Roman" w:cs="Times New Roman"/>
          <w:sz w:val="28"/>
          <w:szCs w:val="28"/>
          <w:lang w:val="uk-UA"/>
        </w:rPr>
        <w:t>Маленко</w:t>
      </w:r>
      <w:proofErr w:type="spellEnd"/>
      <w:r w:rsidRPr="00875BE4">
        <w:rPr>
          <w:rFonts w:ascii="Times New Roman" w:hAnsi="Times New Roman" w:cs="Times New Roman"/>
          <w:sz w:val="28"/>
          <w:szCs w:val="28"/>
          <w:lang w:val="uk-UA"/>
        </w:rPr>
        <w:t xml:space="preserve"> Г.С.</w:t>
      </w:r>
      <w:r w:rsidR="005B2A8B">
        <w:rPr>
          <w:rFonts w:ascii="Times New Roman" w:hAnsi="Times New Roman" w:cs="Times New Roman"/>
          <w:sz w:val="28"/>
          <w:szCs w:val="28"/>
          <w:lang w:val="uk-UA"/>
        </w:rPr>
        <w:t>, висловив зауваження</w:t>
      </w:r>
      <w:r w:rsidRPr="00875BE4">
        <w:rPr>
          <w:rFonts w:ascii="Times New Roman" w:hAnsi="Times New Roman" w:cs="Times New Roman"/>
          <w:sz w:val="28"/>
          <w:szCs w:val="28"/>
          <w:lang w:val="uk-UA"/>
        </w:rPr>
        <w:t xml:space="preserve"> </w:t>
      </w:r>
      <w:r w:rsidR="005B2A8B" w:rsidRPr="005B2A8B">
        <w:rPr>
          <w:rFonts w:ascii="Times New Roman" w:hAnsi="Times New Roman" w:cs="Times New Roman"/>
          <w:sz w:val="28"/>
          <w:szCs w:val="28"/>
          <w:lang w:val="uk-UA"/>
        </w:rPr>
        <w:t xml:space="preserve">та запропонував </w:t>
      </w:r>
      <w:r w:rsidR="005B2A8B">
        <w:rPr>
          <w:rFonts w:ascii="Times New Roman" w:hAnsi="Times New Roman" w:cs="Times New Roman"/>
          <w:sz w:val="28"/>
          <w:szCs w:val="28"/>
          <w:lang w:val="uk-UA"/>
        </w:rPr>
        <w:t>не включати до проєкту порядку денного проєкт рішення</w:t>
      </w:r>
      <w:r w:rsidR="005B2A8B" w:rsidRPr="005B2A8B">
        <w:rPr>
          <w:rFonts w:ascii="Times New Roman" w:hAnsi="Times New Roman" w:cs="Times New Roman"/>
          <w:sz w:val="28"/>
          <w:szCs w:val="28"/>
          <w:lang w:val="uk-UA"/>
        </w:rPr>
        <w:t xml:space="preserve"> Київської міської ради</w:t>
      </w:r>
      <w:r w:rsidR="005B2A8B" w:rsidRPr="005B2A8B">
        <w:t xml:space="preserve"> </w:t>
      </w:r>
      <w:r w:rsidR="005B2A8B" w:rsidRPr="005B2A8B">
        <w:rPr>
          <w:rFonts w:ascii="Times New Roman" w:hAnsi="Times New Roman" w:cs="Times New Roman"/>
          <w:sz w:val="28"/>
          <w:szCs w:val="28"/>
          <w:lang w:val="uk-UA"/>
        </w:rPr>
        <w:t>«Про надання державному підприємству «Українська студія хронікально-документальних фільмів» земельної ділянки в постійне користування для експлуатації, обслуговування існуючих споруд, кінознімальних корпусів та житлових будинків на</w:t>
      </w:r>
      <w:r w:rsidR="005B2A8B">
        <w:rPr>
          <w:rFonts w:ascii="Times New Roman" w:hAnsi="Times New Roman" w:cs="Times New Roman"/>
          <w:sz w:val="28"/>
          <w:szCs w:val="28"/>
          <w:lang w:val="uk-UA"/>
        </w:rPr>
        <w:t xml:space="preserve">                          </w:t>
      </w:r>
      <w:r w:rsidR="005B2A8B" w:rsidRPr="005B2A8B">
        <w:rPr>
          <w:rFonts w:ascii="Times New Roman" w:hAnsi="Times New Roman" w:cs="Times New Roman"/>
          <w:sz w:val="28"/>
          <w:szCs w:val="28"/>
          <w:lang w:val="uk-UA"/>
        </w:rPr>
        <w:t xml:space="preserve"> вул. Євгена Коновальця, 18 у Печерському районі міста Києва</w:t>
      </w:r>
      <w:r w:rsidR="005B2A8B">
        <w:rPr>
          <w:rFonts w:ascii="Times New Roman" w:hAnsi="Times New Roman" w:cs="Times New Roman"/>
          <w:sz w:val="28"/>
          <w:szCs w:val="28"/>
          <w:lang w:val="uk-UA"/>
        </w:rPr>
        <w:t>»</w:t>
      </w:r>
      <w:r w:rsidR="005B2A8B" w:rsidRPr="005B2A8B">
        <w:rPr>
          <w:rFonts w:ascii="Times New Roman" w:hAnsi="Times New Roman" w:cs="Times New Roman"/>
          <w:sz w:val="28"/>
          <w:szCs w:val="28"/>
          <w:lang w:val="uk-UA"/>
        </w:rPr>
        <w:t xml:space="preserve"> (592739477) (від 28.04.2020 № 08/231-1184/ПР).</w:t>
      </w:r>
    </w:p>
    <w:p w:rsidR="00387624" w:rsidRDefault="002B519F" w:rsidP="007A78CE">
      <w:pPr>
        <w:spacing w:after="0" w:line="240" w:lineRule="auto"/>
        <w:ind w:firstLine="851"/>
        <w:jc w:val="both"/>
        <w:rPr>
          <w:rFonts w:ascii="Times New Roman" w:hAnsi="Times New Roman" w:cs="Times New Roman"/>
          <w:sz w:val="28"/>
          <w:szCs w:val="28"/>
          <w:lang w:val="uk-UA"/>
        </w:rPr>
      </w:pPr>
      <w:r w:rsidRPr="002B519F">
        <w:rPr>
          <w:rFonts w:ascii="Times New Roman" w:hAnsi="Times New Roman" w:cs="Times New Roman"/>
          <w:sz w:val="28"/>
          <w:szCs w:val="28"/>
          <w:lang w:val="uk-UA"/>
        </w:rPr>
        <w:t>Брали участь в обговоренні заступник міського голови - секретар Київської міської ради  Бондаренко В.В.,</w:t>
      </w:r>
      <w:r w:rsidRPr="002B519F">
        <w:t xml:space="preserve"> </w:t>
      </w:r>
      <w:r>
        <w:rPr>
          <w:rFonts w:ascii="Times New Roman" w:hAnsi="Times New Roman" w:cs="Times New Roman"/>
          <w:sz w:val="28"/>
          <w:szCs w:val="28"/>
          <w:lang w:val="uk-UA"/>
        </w:rPr>
        <w:t>г</w:t>
      </w:r>
      <w:r w:rsidRPr="002B519F">
        <w:rPr>
          <w:rFonts w:ascii="Times New Roman" w:hAnsi="Times New Roman" w:cs="Times New Roman"/>
          <w:sz w:val="28"/>
          <w:szCs w:val="28"/>
          <w:lang w:val="uk-UA"/>
        </w:rPr>
        <w:t xml:space="preserve">олова депутатської фракції «ГОЛОС» </w:t>
      </w:r>
      <w:proofErr w:type="spellStart"/>
      <w:r w:rsidRPr="002B519F">
        <w:rPr>
          <w:rFonts w:ascii="Times New Roman" w:hAnsi="Times New Roman" w:cs="Times New Roman"/>
          <w:sz w:val="28"/>
          <w:szCs w:val="28"/>
          <w:lang w:val="uk-UA"/>
        </w:rPr>
        <w:t>Маленко</w:t>
      </w:r>
      <w:proofErr w:type="spellEnd"/>
      <w:r w:rsidRPr="002B519F">
        <w:rPr>
          <w:rFonts w:ascii="Times New Roman" w:hAnsi="Times New Roman" w:cs="Times New Roman"/>
          <w:sz w:val="28"/>
          <w:szCs w:val="28"/>
          <w:lang w:val="uk-UA"/>
        </w:rPr>
        <w:t xml:space="preserve"> Г.С.,</w:t>
      </w:r>
      <w:r w:rsidRPr="002B519F">
        <w:t xml:space="preserve"> </w:t>
      </w:r>
      <w:r>
        <w:rPr>
          <w:rFonts w:ascii="Times New Roman" w:hAnsi="Times New Roman" w:cs="Times New Roman"/>
          <w:sz w:val="28"/>
          <w:szCs w:val="28"/>
          <w:lang w:val="uk-UA"/>
        </w:rPr>
        <w:t xml:space="preserve">депутат Київської міської ради </w:t>
      </w:r>
      <w:r w:rsidRPr="002B519F">
        <w:rPr>
          <w:rFonts w:ascii="Times New Roman" w:hAnsi="Times New Roman" w:cs="Times New Roman"/>
          <w:sz w:val="28"/>
          <w:szCs w:val="28"/>
          <w:lang w:val="uk-UA"/>
        </w:rPr>
        <w:t>Федоренко Ю.С., депутатська фракція «Слуга народу»,</w:t>
      </w:r>
      <w:r w:rsidRPr="002B519F">
        <w:t xml:space="preserve"> </w:t>
      </w:r>
      <w:r>
        <w:rPr>
          <w:rFonts w:ascii="Times New Roman" w:hAnsi="Times New Roman" w:cs="Times New Roman"/>
          <w:sz w:val="28"/>
          <w:szCs w:val="28"/>
          <w:lang w:val="uk-UA"/>
        </w:rPr>
        <w:t>у</w:t>
      </w:r>
      <w:r w:rsidRPr="002B519F">
        <w:rPr>
          <w:rFonts w:ascii="Times New Roman" w:hAnsi="Times New Roman" w:cs="Times New Roman"/>
          <w:sz w:val="28"/>
          <w:szCs w:val="28"/>
          <w:lang w:val="uk-UA"/>
        </w:rPr>
        <w:t xml:space="preserve">повноважений представник депутатської фракції політичної партії «Європейська Солідарність» </w:t>
      </w:r>
      <w:r>
        <w:rPr>
          <w:rFonts w:ascii="Times New Roman" w:hAnsi="Times New Roman" w:cs="Times New Roman"/>
          <w:sz w:val="28"/>
          <w:szCs w:val="28"/>
          <w:lang w:val="uk-UA"/>
        </w:rPr>
        <w:t xml:space="preserve">                 </w:t>
      </w:r>
      <w:r w:rsidRPr="002B519F">
        <w:rPr>
          <w:rFonts w:ascii="Times New Roman" w:hAnsi="Times New Roman" w:cs="Times New Roman"/>
          <w:sz w:val="28"/>
          <w:szCs w:val="28"/>
          <w:lang w:val="uk-UA"/>
        </w:rPr>
        <w:t xml:space="preserve"> Прокопів В.В.</w:t>
      </w:r>
      <w:r>
        <w:rPr>
          <w:rFonts w:ascii="Times New Roman" w:hAnsi="Times New Roman" w:cs="Times New Roman"/>
          <w:sz w:val="28"/>
          <w:szCs w:val="28"/>
          <w:lang w:val="uk-UA"/>
        </w:rPr>
        <w:t>, г</w:t>
      </w:r>
      <w:r w:rsidRPr="002B519F">
        <w:rPr>
          <w:rFonts w:ascii="Times New Roman" w:hAnsi="Times New Roman" w:cs="Times New Roman"/>
          <w:sz w:val="28"/>
          <w:szCs w:val="28"/>
          <w:lang w:val="uk-UA"/>
        </w:rPr>
        <w:t>олова  постійної  комісії  Київської  міської  ради  з питань архітектури, містобудування та земельних відносин Терентьєв М.О., депутатськ</w:t>
      </w:r>
      <w:r>
        <w:rPr>
          <w:rFonts w:ascii="Times New Roman" w:hAnsi="Times New Roman" w:cs="Times New Roman"/>
          <w:sz w:val="28"/>
          <w:szCs w:val="28"/>
          <w:lang w:val="uk-UA"/>
        </w:rPr>
        <w:t>а фракція «УДАР Віталія Кличка».</w:t>
      </w:r>
    </w:p>
    <w:p w:rsidR="00695318" w:rsidRDefault="00CB391D" w:rsidP="00F84F02">
      <w:pPr>
        <w:spacing w:after="0" w:line="240" w:lineRule="auto"/>
        <w:ind w:firstLine="851"/>
        <w:jc w:val="both"/>
        <w:rPr>
          <w:rFonts w:ascii="Times New Roman" w:hAnsi="Times New Roman" w:cs="Times New Roman"/>
          <w:sz w:val="28"/>
          <w:szCs w:val="28"/>
          <w:lang w:val="uk-UA"/>
        </w:rPr>
      </w:pPr>
      <w:r w:rsidRPr="00CB391D">
        <w:rPr>
          <w:rFonts w:ascii="Times New Roman" w:hAnsi="Times New Roman" w:cs="Times New Roman"/>
          <w:sz w:val="28"/>
          <w:szCs w:val="28"/>
          <w:lang w:val="uk-UA"/>
        </w:rPr>
        <w:t>Заступник міського голови - секретар Київської міської ради  Бондаренко В.В.</w:t>
      </w:r>
      <w:r>
        <w:rPr>
          <w:rFonts w:ascii="Times New Roman" w:hAnsi="Times New Roman" w:cs="Times New Roman"/>
          <w:sz w:val="28"/>
          <w:szCs w:val="28"/>
          <w:lang w:val="uk-UA"/>
        </w:rPr>
        <w:t xml:space="preserve"> доручив запросити на пленарне засідання Київської міської ради представника Міністерства культури та і</w:t>
      </w:r>
      <w:r w:rsidR="00F84F02">
        <w:rPr>
          <w:rFonts w:ascii="Times New Roman" w:hAnsi="Times New Roman" w:cs="Times New Roman"/>
          <w:sz w:val="28"/>
          <w:szCs w:val="28"/>
          <w:lang w:val="uk-UA"/>
        </w:rPr>
        <w:t>нформаційної політики України і</w:t>
      </w:r>
      <w:r>
        <w:rPr>
          <w:rFonts w:ascii="Times New Roman" w:hAnsi="Times New Roman" w:cs="Times New Roman"/>
          <w:sz w:val="28"/>
          <w:szCs w:val="28"/>
          <w:lang w:val="uk-UA"/>
        </w:rPr>
        <w:t xml:space="preserve"> в.о. директора ДП «Українська студія хронікально-документальних фільмів»</w:t>
      </w:r>
      <w:r w:rsidR="00F84F02">
        <w:rPr>
          <w:rFonts w:ascii="Times New Roman" w:hAnsi="Times New Roman" w:cs="Times New Roman"/>
          <w:sz w:val="28"/>
          <w:szCs w:val="28"/>
          <w:lang w:val="uk-UA"/>
        </w:rPr>
        <w:t xml:space="preserve"> та</w:t>
      </w:r>
      <w:r w:rsidR="00695318">
        <w:rPr>
          <w:rFonts w:ascii="Times New Roman" w:hAnsi="Times New Roman" w:cs="Times New Roman"/>
          <w:sz w:val="28"/>
          <w:szCs w:val="28"/>
          <w:lang w:val="uk-UA"/>
        </w:rPr>
        <w:t xml:space="preserve"> поставив на голосування пропозицію голови</w:t>
      </w:r>
      <w:r w:rsidR="00695318" w:rsidRPr="00695318">
        <w:rPr>
          <w:rFonts w:ascii="Times New Roman" w:hAnsi="Times New Roman" w:cs="Times New Roman"/>
          <w:sz w:val="28"/>
          <w:szCs w:val="28"/>
          <w:lang w:val="uk-UA"/>
        </w:rPr>
        <w:t xml:space="preserve"> депу</w:t>
      </w:r>
      <w:r w:rsidR="00695318">
        <w:rPr>
          <w:rFonts w:ascii="Times New Roman" w:hAnsi="Times New Roman" w:cs="Times New Roman"/>
          <w:sz w:val="28"/>
          <w:szCs w:val="28"/>
          <w:lang w:val="uk-UA"/>
        </w:rPr>
        <w:t xml:space="preserve">татської фракції «ГОЛОС» </w:t>
      </w:r>
      <w:proofErr w:type="spellStart"/>
      <w:r w:rsidR="00695318">
        <w:rPr>
          <w:rFonts w:ascii="Times New Roman" w:hAnsi="Times New Roman" w:cs="Times New Roman"/>
          <w:sz w:val="28"/>
          <w:szCs w:val="28"/>
          <w:lang w:val="uk-UA"/>
        </w:rPr>
        <w:t>Маленка</w:t>
      </w:r>
      <w:proofErr w:type="spellEnd"/>
      <w:r w:rsidR="00695318" w:rsidRPr="00695318">
        <w:rPr>
          <w:rFonts w:ascii="Times New Roman" w:hAnsi="Times New Roman" w:cs="Times New Roman"/>
          <w:sz w:val="28"/>
          <w:szCs w:val="28"/>
          <w:lang w:val="uk-UA"/>
        </w:rPr>
        <w:t xml:space="preserve"> Г.С</w:t>
      </w:r>
      <w:r w:rsidR="00695318">
        <w:rPr>
          <w:rFonts w:ascii="Times New Roman" w:hAnsi="Times New Roman" w:cs="Times New Roman"/>
          <w:sz w:val="28"/>
          <w:szCs w:val="28"/>
          <w:lang w:val="uk-UA"/>
        </w:rPr>
        <w:t xml:space="preserve">. щодо виключення з проєкту порядку денного проєкту рішення Київської міської ради </w:t>
      </w:r>
      <w:r w:rsidR="00695318" w:rsidRPr="00695318">
        <w:rPr>
          <w:rFonts w:ascii="Times New Roman" w:hAnsi="Times New Roman" w:cs="Times New Roman"/>
          <w:sz w:val="28"/>
          <w:szCs w:val="28"/>
          <w:lang w:val="uk-UA"/>
        </w:rPr>
        <w:t>«Про надання державному підприємству «Українська студія хронікально-документальних фільмів» земельної ділянки в постійне користування для експлуатації, обслуговування існуючих споруд, кінознімальних корпусів та житлових буди</w:t>
      </w:r>
      <w:r w:rsidR="00DE286A">
        <w:rPr>
          <w:rFonts w:ascii="Times New Roman" w:hAnsi="Times New Roman" w:cs="Times New Roman"/>
          <w:sz w:val="28"/>
          <w:szCs w:val="28"/>
          <w:lang w:val="uk-UA"/>
        </w:rPr>
        <w:t>нків на</w:t>
      </w:r>
      <w:r w:rsidR="00695318" w:rsidRPr="00695318">
        <w:rPr>
          <w:rFonts w:ascii="Times New Roman" w:hAnsi="Times New Roman" w:cs="Times New Roman"/>
          <w:sz w:val="28"/>
          <w:szCs w:val="28"/>
          <w:lang w:val="uk-UA"/>
        </w:rPr>
        <w:t xml:space="preserve">  вул. Євгена Коновальця, 18 у Печерському районі міста Києва» (592739477) (від 28.04.2020 № 08/231-1184/ПР).</w:t>
      </w:r>
    </w:p>
    <w:p w:rsidR="00387624" w:rsidRDefault="004A17A8" w:rsidP="007A78CE">
      <w:pPr>
        <w:spacing w:after="0" w:line="240" w:lineRule="auto"/>
        <w:ind w:firstLine="851"/>
        <w:jc w:val="both"/>
        <w:rPr>
          <w:rFonts w:ascii="Times New Roman" w:hAnsi="Times New Roman" w:cs="Times New Roman"/>
          <w:sz w:val="28"/>
          <w:szCs w:val="28"/>
          <w:lang w:val="uk-UA"/>
        </w:rPr>
      </w:pPr>
      <w:r w:rsidRPr="004A17A8">
        <w:rPr>
          <w:rFonts w:ascii="Times New Roman" w:hAnsi="Times New Roman" w:cs="Times New Roman"/>
          <w:b/>
          <w:sz w:val="28"/>
          <w:szCs w:val="28"/>
          <w:lang w:val="uk-UA"/>
        </w:rPr>
        <w:t xml:space="preserve">ВИРІШИЛИ: </w:t>
      </w:r>
      <w:r w:rsidRPr="004A17A8">
        <w:rPr>
          <w:rFonts w:ascii="Times New Roman" w:hAnsi="Times New Roman" w:cs="Times New Roman"/>
          <w:sz w:val="28"/>
          <w:szCs w:val="28"/>
          <w:lang w:val="uk-UA"/>
        </w:rPr>
        <w:t xml:space="preserve">Рішення не </w:t>
      </w:r>
      <w:r>
        <w:rPr>
          <w:rFonts w:ascii="Times New Roman" w:hAnsi="Times New Roman" w:cs="Times New Roman"/>
          <w:sz w:val="28"/>
          <w:szCs w:val="28"/>
          <w:lang w:val="uk-UA"/>
        </w:rPr>
        <w:t>прийнято (за – 7, проти – 1, утр. – 8</w:t>
      </w:r>
      <w:r w:rsidRPr="004A17A8">
        <w:rPr>
          <w:rFonts w:ascii="Times New Roman" w:hAnsi="Times New Roman" w:cs="Times New Roman"/>
          <w:sz w:val="28"/>
          <w:szCs w:val="28"/>
          <w:lang w:val="uk-UA"/>
        </w:rPr>
        <w:t>).</w:t>
      </w:r>
    </w:p>
    <w:p w:rsidR="00387624" w:rsidRDefault="002979F9" w:rsidP="007A78CE">
      <w:pPr>
        <w:spacing w:after="0" w:line="240" w:lineRule="auto"/>
        <w:ind w:firstLine="851"/>
        <w:jc w:val="both"/>
        <w:rPr>
          <w:rFonts w:ascii="Times New Roman" w:hAnsi="Times New Roman" w:cs="Times New Roman"/>
          <w:sz w:val="28"/>
          <w:szCs w:val="28"/>
          <w:lang w:val="uk-UA"/>
        </w:rPr>
      </w:pPr>
      <w:r w:rsidRPr="002979F9">
        <w:rPr>
          <w:rFonts w:ascii="Times New Roman" w:hAnsi="Times New Roman" w:cs="Times New Roman"/>
          <w:sz w:val="28"/>
          <w:szCs w:val="28"/>
          <w:lang w:val="uk-UA"/>
        </w:rPr>
        <w:t>Заступник міського голови - секретар Київської міської ради  Бондаренко В.В.</w:t>
      </w:r>
      <w:r>
        <w:rPr>
          <w:rFonts w:ascii="Times New Roman" w:hAnsi="Times New Roman" w:cs="Times New Roman"/>
          <w:sz w:val="28"/>
          <w:szCs w:val="28"/>
          <w:lang w:val="uk-UA"/>
        </w:rPr>
        <w:t xml:space="preserve"> запропонував провести зустріч з представником державного підприємства</w:t>
      </w:r>
      <w:r w:rsidRPr="002979F9">
        <w:rPr>
          <w:rFonts w:ascii="Times New Roman" w:hAnsi="Times New Roman" w:cs="Times New Roman"/>
          <w:sz w:val="28"/>
          <w:szCs w:val="28"/>
          <w:lang w:val="uk-UA"/>
        </w:rPr>
        <w:t xml:space="preserve"> «Українська студія хронікально-документальних фільмів»</w:t>
      </w:r>
      <w:r>
        <w:rPr>
          <w:rFonts w:ascii="Times New Roman" w:hAnsi="Times New Roman" w:cs="Times New Roman"/>
          <w:sz w:val="28"/>
          <w:szCs w:val="28"/>
          <w:lang w:val="uk-UA"/>
        </w:rPr>
        <w:t>.</w:t>
      </w:r>
    </w:p>
    <w:p w:rsidR="00387624" w:rsidRPr="00D469E1" w:rsidRDefault="00D469E1" w:rsidP="007A78CE">
      <w:pPr>
        <w:spacing w:after="0" w:line="240" w:lineRule="auto"/>
        <w:ind w:firstLine="851"/>
        <w:jc w:val="both"/>
        <w:rPr>
          <w:rFonts w:ascii="Times New Roman" w:hAnsi="Times New Roman" w:cs="Times New Roman"/>
          <w:b/>
          <w:sz w:val="28"/>
          <w:szCs w:val="28"/>
          <w:lang w:val="uk-UA"/>
        </w:rPr>
      </w:pPr>
      <w:r w:rsidRPr="00D469E1">
        <w:rPr>
          <w:rFonts w:ascii="Times New Roman" w:hAnsi="Times New Roman" w:cs="Times New Roman"/>
          <w:b/>
          <w:sz w:val="28"/>
          <w:szCs w:val="28"/>
          <w:lang w:val="uk-UA"/>
        </w:rPr>
        <w:t xml:space="preserve">ВИСТУПИЛА: </w:t>
      </w:r>
      <w:r>
        <w:rPr>
          <w:rFonts w:ascii="Times New Roman" w:hAnsi="Times New Roman" w:cs="Times New Roman"/>
          <w:sz w:val="28"/>
          <w:szCs w:val="28"/>
          <w:lang w:val="uk-UA"/>
        </w:rPr>
        <w:t>Г</w:t>
      </w:r>
      <w:r w:rsidRPr="00615C9B">
        <w:rPr>
          <w:rFonts w:ascii="Times New Roman" w:hAnsi="Times New Roman" w:cs="Times New Roman"/>
          <w:sz w:val="28"/>
          <w:szCs w:val="28"/>
          <w:lang w:val="uk-UA"/>
        </w:rPr>
        <w:t>олова  постійної  комісії  Київської  міської  ради  з питань культури, туризму та суспільних комунікацій Муха В.В., депутатська фракція «УДАР Віталія Кличка»,</w:t>
      </w:r>
      <w:r w:rsidRPr="00D469E1">
        <w:t xml:space="preserve"> </w:t>
      </w:r>
      <w:r>
        <w:rPr>
          <w:rFonts w:ascii="Times New Roman" w:hAnsi="Times New Roman" w:cs="Times New Roman"/>
          <w:sz w:val="28"/>
          <w:szCs w:val="28"/>
          <w:lang w:val="uk-UA"/>
        </w:rPr>
        <w:t>та проінформувала присутніх, що підготовлено проєкт рішення</w:t>
      </w:r>
      <w:r w:rsidRPr="00D469E1">
        <w:rPr>
          <w:rFonts w:ascii="Times New Roman" w:hAnsi="Times New Roman" w:cs="Times New Roman"/>
          <w:sz w:val="28"/>
          <w:szCs w:val="28"/>
          <w:lang w:val="uk-UA"/>
        </w:rPr>
        <w:t xml:space="preserve"> Київської міської ради «</w:t>
      </w:r>
      <w:r w:rsidR="009E20B3" w:rsidRPr="009E20B3">
        <w:rPr>
          <w:rFonts w:ascii="Times New Roman" w:hAnsi="Times New Roman" w:cs="Times New Roman"/>
          <w:sz w:val="28"/>
          <w:szCs w:val="28"/>
          <w:lang w:val="uk-UA"/>
        </w:rPr>
        <w:t xml:space="preserve">Про надання пільг окремим категоріям населення на відвідування музейних закладів </w:t>
      </w:r>
      <w:r w:rsidR="009E20B3" w:rsidRPr="009E20B3">
        <w:rPr>
          <w:rFonts w:ascii="Times New Roman" w:hAnsi="Times New Roman" w:cs="Times New Roman"/>
          <w:sz w:val="28"/>
          <w:szCs w:val="28"/>
          <w:lang w:val="uk-UA"/>
        </w:rPr>
        <w:lastRenderedPageBreak/>
        <w:t>тер</w:t>
      </w:r>
      <w:r w:rsidR="009E20B3">
        <w:rPr>
          <w:rFonts w:ascii="Times New Roman" w:hAnsi="Times New Roman" w:cs="Times New Roman"/>
          <w:sz w:val="28"/>
          <w:szCs w:val="28"/>
          <w:lang w:val="uk-UA"/>
        </w:rPr>
        <w:t>иторіальної громади міста Києва»</w:t>
      </w:r>
      <w:r w:rsidR="009E20B3" w:rsidRPr="009E20B3">
        <w:rPr>
          <w:rFonts w:ascii="Times New Roman" w:hAnsi="Times New Roman" w:cs="Times New Roman"/>
          <w:sz w:val="28"/>
          <w:szCs w:val="28"/>
          <w:lang w:val="uk-UA"/>
        </w:rPr>
        <w:t xml:space="preserve"> (</w:t>
      </w:r>
      <w:r w:rsidR="009E20B3">
        <w:rPr>
          <w:rFonts w:ascii="Times New Roman" w:hAnsi="Times New Roman" w:cs="Times New Roman"/>
          <w:sz w:val="28"/>
          <w:szCs w:val="28"/>
          <w:lang w:val="uk-UA"/>
        </w:rPr>
        <w:t>від 30.12.2020 № 08/231-301/ПР)</w:t>
      </w:r>
      <w:r>
        <w:rPr>
          <w:rFonts w:ascii="Times New Roman" w:hAnsi="Times New Roman" w:cs="Times New Roman"/>
          <w:sz w:val="28"/>
          <w:szCs w:val="28"/>
          <w:lang w:val="uk-UA"/>
        </w:rPr>
        <w:t>, який</w:t>
      </w:r>
      <w:r w:rsidRPr="00D469E1">
        <w:rPr>
          <w:rFonts w:ascii="Times New Roman" w:hAnsi="Times New Roman" w:cs="Times New Roman"/>
          <w:sz w:val="28"/>
          <w:szCs w:val="28"/>
          <w:lang w:val="uk-UA"/>
        </w:rPr>
        <w:t xml:space="preserve"> за умови опрацювання відповідно до вимог Регламен</w:t>
      </w:r>
      <w:r>
        <w:rPr>
          <w:rFonts w:ascii="Times New Roman" w:hAnsi="Times New Roman" w:cs="Times New Roman"/>
          <w:sz w:val="28"/>
          <w:szCs w:val="28"/>
          <w:lang w:val="uk-UA"/>
        </w:rPr>
        <w:t>ту Київської міської ради буде запропонований</w:t>
      </w:r>
      <w:r w:rsidRPr="00D469E1">
        <w:rPr>
          <w:rFonts w:ascii="Times New Roman" w:hAnsi="Times New Roman" w:cs="Times New Roman"/>
          <w:sz w:val="28"/>
          <w:szCs w:val="28"/>
          <w:lang w:val="uk-UA"/>
        </w:rPr>
        <w:t xml:space="preserve"> для включення до проєкту порядку денного пленарного засідання Київської міської ради  11 лютого 2021 року.</w:t>
      </w:r>
    </w:p>
    <w:p w:rsidR="00387624" w:rsidRDefault="00FF156F" w:rsidP="007A78CE">
      <w:pPr>
        <w:spacing w:after="0" w:line="240" w:lineRule="auto"/>
        <w:ind w:firstLine="851"/>
        <w:jc w:val="both"/>
        <w:rPr>
          <w:rFonts w:ascii="Times New Roman" w:hAnsi="Times New Roman" w:cs="Times New Roman"/>
          <w:sz w:val="28"/>
          <w:szCs w:val="28"/>
          <w:lang w:val="uk-UA"/>
        </w:rPr>
      </w:pPr>
      <w:r w:rsidRPr="00FF156F">
        <w:rPr>
          <w:rFonts w:ascii="Times New Roman" w:hAnsi="Times New Roman" w:cs="Times New Roman"/>
          <w:b/>
          <w:sz w:val="28"/>
          <w:szCs w:val="28"/>
          <w:lang w:val="uk-UA"/>
        </w:rPr>
        <w:t>ВИСТУПИВ:</w:t>
      </w:r>
      <w:r w:rsidRPr="00FF156F">
        <w:rPr>
          <w:rFonts w:ascii="Times New Roman" w:hAnsi="Times New Roman" w:cs="Times New Roman"/>
          <w:sz w:val="28"/>
          <w:szCs w:val="28"/>
          <w:lang w:val="uk-UA"/>
        </w:rPr>
        <w:t xml:space="preserve"> </w:t>
      </w:r>
      <w:r>
        <w:rPr>
          <w:rFonts w:ascii="Times New Roman" w:hAnsi="Times New Roman" w:cs="Times New Roman"/>
          <w:sz w:val="28"/>
          <w:szCs w:val="28"/>
          <w:lang w:val="uk-UA"/>
        </w:rPr>
        <w:t>Г</w:t>
      </w:r>
      <w:r w:rsidRPr="00FF156F">
        <w:rPr>
          <w:rFonts w:ascii="Times New Roman" w:hAnsi="Times New Roman" w:cs="Times New Roman"/>
          <w:sz w:val="28"/>
          <w:szCs w:val="28"/>
          <w:lang w:val="uk-UA"/>
        </w:rPr>
        <w:t xml:space="preserve">олова постійної комісії Київської міської ради з питань освіти і науки, сім’ї, молоді та спорту Васильчук В.В., депутатська фракція «ГОЛОС», </w:t>
      </w:r>
      <w:r>
        <w:rPr>
          <w:rFonts w:ascii="Times New Roman" w:hAnsi="Times New Roman" w:cs="Times New Roman"/>
          <w:sz w:val="28"/>
          <w:szCs w:val="28"/>
          <w:lang w:val="uk-UA"/>
        </w:rPr>
        <w:t>та проінформував</w:t>
      </w:r>
      <w:r w:rsidRPr="00FF156F">
        <w:rPr>
          <w:rFonts w:ascii="Times New Roman" w:hAnsi="Times New Roman" w:cs="Times New Roman"/>
          <w:sz w:val="28"/>
          <w:szCs w:val="28"/>
          <w:lang w:val="uk-UA"/>
        </w:rPr>
        <w:t xml:space="preserve"> присутніх, що підготовлено проєкт рішення Київської міської ради «Про створення комунальної бюджетної установи «Київський міський інформаційно-просвітни</w:t>
      </w:r>
      <w:r>
        <w:rPr>
          <w:rFonts w:ascii="Times New Roman" w:hAnsi="Times New Roman" w:cs="Times New Roman"/>
          <w:sz w:val="28"/>
          <w:szCs w:val="28"/>
          <w:lang w:val="uk-UA"/>
        </w:rPr>
        <w:t>цький центр «Крим – це Україна»</w:t>
      </w:r>
      <w:r w:rsidRPr="00FF156F">
        <w:rPr>
          <w:rFonts w:ascii="Times New Roman" w:hAnsi="Times New Roman" w:cs="Times New Roman"/>
          <w:sz w:val="28"/>
          <w:szCs w:val="28"/>
          <w:lang w:val="uk-UA"/>
        </w:rPr>
        <w:t xml:space="preserve"> (</w:t>
      </w:r>
      <w:r>
        <w:rPr>
          <w:rFonts w:ascii="Times New Roman" w:hAnsi="Times New Roman" w:cs="Times New Roman"/>
          <w:sz w:val="28"/>
          <w:szCs w:val="28"/>
          <w:lang w:val="uk-UA"/>
        </w:rPr>
        <w:t>від 16.12.2020 № 08/231-127/ПР)</w:t>
      </w:r>
      <w:r w:rsidRPr="00FF156F">
        <w:rPr>
          <w:rFonts w:ascii="Times New Roman" w:hAnsi="Times New Roman" w:cs="Times New Roman"/>
          <w:sz w:val="28"/>
          <w:szCs w:val="28"/>
          <w:lang w:val="uk-UA"/>
        </w:rPr>
        <w:t xml:space="preserve">, який за умови опрацювання відповідно до вимог Регламенту Київської міської ради буде запропонований для включення до проєкту порядку денного пленарного засідання Київської міської ради </w:t>
      </w:r>
      <w:r w:rsidR="00814355">
        <w:rPr>
          <w:rFonts w:ascii="Times New Roman" w:hAnsi="Times New Roman" w:cs="Times New Roman"/>
          <w:sz w:val="28"/>
          <w:szCs w:val="28"/>
          <w:lang w:val="uk-UA"/>
        </w:rPr>
        <w:t xml:space="preserve">               </w:t>
      </w:r>
      <w:r w:rsidRPr="00FF156F">
        <w:rPr>
          <w:rFonts w:ascii="Times New Roman" w:hAnsi="Times New Roman" w:cs="Times New Roman"/>
          <w:sz w:val="28"/>
          <w:szCs w:val="28"/>
          <w:lang w:val="uk-UA"/>
        </w:rPr>
        <w:t xml:space="preserve"> 11 лютого 2021 року.</w:t>
      </w:r>
    </w:p>
    <w:p w:rsidR="00387624" w:rsidRDefault="005B57CE" w:rsidP="007A78CE">
      <w:pPr>
        <w:spacing w:after="0" w:line="240" w:lineRule="auto"/>
        <w:ind w:firstLine="851"/>
        <w:jc w:val="both"/>
        <w:rPr>
          <w:rFonts w:ascii="Times New Roman" w:hAnsi="Times New Roman" w:cs="Times New Roman"/>
          <w:sz w:val="28"/>
          <w:szCs w:val="28"/>
          <w:lang w:val="uk-UA"/>
        </w:rPr>
      </w:pPr>
      <w:r w:rsidRPr="005B57CE">
        <w:rPr>
          <w:rFonts w:ascii="Times New Roman" w:hAnsi="Times New Roman" w:cs="Times New Roman"/>
          <w:b/>
          <w:sz w:val="28"/>
          <w:szCs w:val="28"/>
          <w:lang w:val="uk-UA"/>
        </w:rPr>
        <w:t>ВИСТУПИЛА:</w:t>
      </w:r>
      <w:r w:rsidRPr="005B57CE">
        <w:rPr>
          <w:rFonts w:ascii="Times New Roman" w:hAnsi="Times New Roman" w:cs="Times New Roman"/>
          <w:sz w:val="28"/>
          <w:szCs w:val="28"/>
          <w:lang w:val="uk-UA"/>
        </w:rPr>
        <w:t xml:space="preserve"> </w:t>
      </w:r>
      <w:r w:rsidR="004F639D">
        <w:rPr>
          <w:rFonts w:ascii="Times New Roman" w:hAnsi="Times New Roman" w:cs="Times New Roman"/>
          <w:sz w:val="28"/>
          <w:szCs w:val="28"/>
          <w:lang w:val="uk-UA"/>
        </w:rPr>
        <w:t>Г</w:t>
      </w:r>
      <w:r w:rsidR="004F639D" w:rsidRPr="004F639D">
        <w:rPr>
          <w:rFonts w:ascii="Times New Roman" w:hAnsi="Times New Roman" w:cs="Times New Roman"/>
          <w:sz w:val="28"/>
          <w:szCs w:val="28"/>
          <w:lang w:val="uk-UA"/>
        </w:rPr>
        <w:t xml:space="preserve">олова постійної комісії Київської міської ради з питань охорони здоров’я та соціальної політики Порошенко М.А., депутатська фракція політичної партії «Європейська Солідарність», </w:t>
      </w:r>
      <w:r w:rsidRPr="005B57CE">
        <w:rPr>
          <w:rFonts w:ascii="Times New Roman" w:hAnsi="Times New Roman" w:cs="Times New Roman"/>
          <w:sz w:val="28"/>
          <w:szCs w:val="28"/>
          <w:lang w:val="uk-UA"/>
        </w:rPr>
        <w:t>та проінформувала присутніх, що підготовлено проєкт рішення Київської міської ради «</w:t>
      </w:r>
      <w:r w:rsidR="004F639D" w:rsidRPr="004F639D">
        <w:rPr>
          <w:rFonts w:ascii="Times New Roman" w:hAnsi="Times New Roman" w:cs="Times New Roman"/>
          <w:sz w:val="28"/>
          <w:szCs w:val="28"/>
          <w:lang w:val="uk-UA"/>
        </w:rPr>
        <w:t>Про затвердження змін до міської цільової програми «Здо</w:t>
      </w:r>
      <w:r w:rsidR="004F639D">
        <w:rPr>
          <w:rFonts w:ascii="Times New Roman" w:hAnsi="Times New Roman" w:cs="Times New Roman"/>
          <w:sz w:val="28"/>
          <w:szCs w:val="28"/>
          <w:lang w:val="uk-UA"/>
        </w:rPr>
        <w:t>ров’я киян» на 2020 – 2022 роки»</w:t>
      </w:r>
      <w:r w:rsidR="004F639D" w:rsidRPr="004F639D">
        <w:rPr>
          <w:rFonts w:ascii="Times New Roman" w:hAnsi="Times New Roman" w:cs="Times New Roman"/>
          <w:sz w:val="28"/>
          <w:szCs w:val="28"/>
          <w:lang w:val="uk-UA"/>
        </w:rPr>
        <w:t xml:space="preserve"> (</w:t>
      </w:r>
      <w:r w:rsidR="004F639D">
        <w:rPr>
          <w:rFonts w:ascii="Times New Roman" w:hAnsi="Times New Roman" w:cs="Times New Roman"/>
          <w:sz w:val="28"/>
          <w:szCs w:val="28"/>
          <w:lang w:val="uk-UA"/>
        </w:rPr>
        <w:t>від 22.01.2021 № 08/231-486/ПР</w:t>
      </w:r>
      <w:r w:rsidRPr="005B57CE">
        <w:rPr>
          <w:rFonts w:ascii="Times New Roman" w:hAnsi="Times New Roman" w:cs="Times New Roman"/>
          <w:sz w:val="28"/>
          <w:szCs w:val="28"/>
          <w:lang w:val="uk-UA"/>
        </w:rPr>
        <w:t>), який за умови опрацювання відповідно до вимог Регламенту Київської міської ради буде запропонований для включення до проєкту порядку денного пленарного засідання Київської міської ради  11 лютого 2021 року.</w:t>
      </w:r>
    </w:p>
    <w:p w:rsidR="00387624" w:rsidRDefault="009B015D" w:rsidP="007A78CE">
      <w:pPr>
        <w:spacing w:after="0" w:line="240" w:lineRule="auto"/>
        <w:ind w:firstLine="851"/>
        <w:jc w:val="both"/>
        <w:rPr>
          <w:rFonts w:ascii="Times New Roman" w:hAnsi="Times New Roman" w:cs="Times New Roman"/>
          <w:sz w:val="28"/>
          <w:szCs w:val="28"/>
          <w:lang w:val="uk-UA"/>
        </w:rPr>
      </w:pPr>
      <w:r w:rsidRPr="009B015D">
        <w:rPr>
          <w:rFonts w:ascii="Times New Roman" w:hAnsi="Times New Roman" w:cs="Times New Roman"/>
          <w:b/>
          <w:sz w:val="28"/>
          <w:szCs w:val="28"/>
          <w:lang w:val="uk-UA"/>
        </w:rPr>
        <w:t>ВИСТУПИВ:</w:t>
      </w:r>
      <w:r w:rsidRPr="009B015D">
        <w:t xml:space="preserve"> </w:t>
      </w:r>
      <w:r w:rsidRPr="009B015D">
        <w:rPr>
          <w:rFonts w:ascii="Times New Roman" w:hAnsi="Times New Roman" w:cs="Times New Roman"/>
          <w:sz w:val="28"/>
          <w:szCs w:val="28"/>
          <w:lang w:val="uk-UA"/>
        </w:rPr>
        <w:t>Уповноважений представник депутатської фракції політичної партії «Європейсь</w:t>
      </w:r>
      <w:r>
        <w:rPr>
          <w:rFonts w:ascii="Times New Roman" w:hAnsi="Times New Roman" w:cs="Times New Roman"/>
          <w:sz w:val="28"/>
          <w:szCs w:val="28"/>
          <w:lang w:val="uk-UA"/>
        </w:rPr>
        <w:t>ка Солідарність»</w:t>
      </w:r>
      <w:r w:rsidRPr="009B015D">
        <w:rPr>
          <w:rFonts w:ascii="Times New Roman" w:hAnsi="Times New Roman" w:cs="Times New Roman"/>
          <w:sz w:val="28"/>
          <w:szCs w:val="28"/>
          <w:lang w:val="uk-UA"/>
        </w:rPr>
        <w:t xml:space="preserve"> Прокопів В.В.</w:t>
      </w:r>
      <w:r w:rsidRPr="009B015D">
        <w:t xml:space="preserve"> </w:t>
      </w:r>
      <w:r>
        <w:rPr>
          <w:rFonts w:ascii="Times New Roman" w:hAnsi="Times New Roman" w:cs="Times New Roman"/>
          <w:sz w:val="28"/>
          <w:szCs w:val="28"/>
          <w:lang w:val="uk-UA"/>
        </w:rPr>
        <w:t>та проінформував</w:t>
      </w:r>
      <w:r w:rsidRPr="009B015D">
        <w:rPr>
          <w:rFonts w:ascii="Times New Roman" w:hAnsi="Times New Roman" w:cs="Times New Roman"/>
          <w:sz w:val="28"/>
          <w:szCs w:val="28"/>
          <w:lang w:val="uk-UA"/>
        </w:rPr>
        <w:t xml:space="preserve"> присутніх, що підготовлено проєкт рішення Київської міської ради «Про внесення змін до переліку та персонального складу постійних комісій Київської міської ради ІХ скликання</w:t>
      </w:r>
      <w:r>
        <w:rPr>
          <w:rFonts w:ascii="Times New Roman" w:hAnsi="Times New Roman" w:cs="Times New Roman"/>
          <w:sz w:val="28"/>
          <w:szCs w:val="28"/>
          <w:lang w:val="uk-UA"/>
        </w:rPr>
        <w:t>» (від 21.12.2020 № 08/231-163/ПР)</w:t>
      </w:r>
      <w:r w:rsidRPr="009B015D">
        <w:rPr>
          <w:rFonts w:ascii="Times New Roman" w:hAnsi="Times New Roman" w:cs="Times New Roman"/>
          <w:sz w:val="28"/>
          <w:szCs w:val="28"/>
          <w:lang w:val="uk-UA"/>
        </w:rPr>
        <w:t>, який за умови опрацювання відповідно до вимог Регламенту Київської міської ради буде запропонований для включення до проєкту порядку денного пленарного засідання Київської міської ради  11 лютого 2021 року.</w:t>
      </w:r>
    </w:p>
    <w:p w:rsidR="00387624" w:rsidRDefault="008E035D" w:rsidP="00660505">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8E035D">
        <w:rPr>
          <w:rFonts w:ascii="Times New Roman" w:hAnsi="Times New Roman" w:cs="Times New Roman"/>
          <w:sz w:val="28"/>
          <w:szCs w:val="28"/>
          <w:lang w:val="uk-UA"/>
        </w:rPr>
        <w:t xml:space="preserve">олова  постійної  комісії  Київської міської ради з питань </w:t>
      </w:r>
      <w:r>
        <w:rPr>
          <w:rFonts w:ascii="Times New Roman" w:hAnsi="Times New Roman" w:cs="Times New Roman"/>
          <w:sz w:val="28"/>
          <w:szCs w:val="28"/>
          <w:lang w:val="uk-UA"/>
        </w:rPr>
        <w:t xml:space="preserve">           </w:t>
      </w:r>
      <w:r w:rsidRPr="008E035D">
        <w:rPr>
          <w:rFonts w:ascii="Times New Roman" w:hAnsi="Times New Roman" w:cs="Times New Roman"/>
          <w:sz w:val="28"/>
          <w:szCs w:val="28"/>
          <w:lang w:val="uk-UA"/>
        </w:rPr>
        <w:t>регуляторної політики Кириленко І.І., депутатська фракція «ОПОЗИЦІЙНА ПЛАТФОРМА – ЗА ЖИТТЯ»,</w:t>
      </w:r>
      <w:r w:rsidR="00660505">
        <w:rPr>
          <w:rFonts w:ascii="Times New Roman" w:hAnsi="Times New Roman" w:cs="Times New Roman"/>
          <w:sz w:val="28"/>
          <w:szCs w:val="28"/>
          <w:lang w:val="uk-UA"/>
        </w:rPr>
        <w:t xml:space="preserve"> поставив запитання щодо проєктів рішень Київської міської ради «</w:t>
      </w:r>
      <w:r w:rsidR="00660505" w:rsidRPr="00660505">
        <w:rPr>
          <w:rFonts w:ascii="Times New Roman" w:hAnsi="Times New Roman" w:cs="Times New Roman"/>
          <w:sz w:val="28"/>
          <w:szCs w:val="28"/>
          <w:lang w:val="uk-UA"/>
        </w:rPr>
        <w:t xml:space="preserve">Про виплату громадянці Бойко О. С. матеріальної допомоги за належну </w:t>
      </w:r>
      <w:r w:rsidR="00660505">
        <w:rPr>
          <w:rFonts w:ascii="Times New Roman" w:hAnsi="Times New Roman" w:cs="Times New Roman"/>
          <w:sz w:val="28"/>
          <w:szCs w:val="28"/>
          <w:lang w:val="uk-UA"/>
        </w:rPr>
        <w:t>для одержання земельну ділянку» (в</w:t>
      </w:r>
      <w:r w:rsidR="00660505" w:rsidRPr="00660505">
        <w:rPr>
          <w:rFonts w:ascii="Times New Roman" w:hAnsi="Times New Roman" w:cs="Times New Roman"/>
          <w:sz w:val="28"/>
          <w:szCs w:val="28"/>
          <w:lang w:val="uk-UA"/>
        </w:rPr>
        <w:t xml:space="preserve">ід 30.07.2020 </w:t>
      </w:r>
      <w:r w:rsidR="00660505">
        <w:rPr>
          <w:rFonts w:ascii="Times New Roman" w:hAnsi="Times New Roman" w:cs="Times New Roman"/>
          <w:sz w:val="28"/>
          <w:szCs w:val="28"/>
          <w:lang w:val="uk-UA"/>
        </w:rPr>
        <w:t xml:space="preserve">                         </w:t>
      </w:r>
      <w:r w:rsidR="00660505" w:rsidRPr="00660505">
        <w:rPr>
          <w:rFonts w:ascii="Times New Roman" w:hAnsi="Times New Roman" w:cs="Times New Roman"/>
          <w:sz w:val="28"/>
          <w:szCs w:val="28"/>
          <w:lang w:val="uk-UA"/>
        </w:rPr>
        <w:t>№ 08/231</w:t>
      </w:r>
      <w:r w:rsidR="00660505">
        <w:rPr>
          <w:rFonts w:ascii="Times New Roman" w:hAnsi="Times New Roman" w:cs="Times New Roman"/>
          <w:sz w:val="28"/>
          <w:szCs w:val="28"/>
          <w:lang w:val="uk-UA"/>
        </w:rPr>
        <w:t>-1898/ПР) та «</w:t>
      </w:r>
      <w:r w:rsidR="00660505" w:rsidRPr="00660505">
        <w:rPr>
          <w:rFonts w:ascii="Times New Roman" w:hAnsi="Times New Roman" w:cs="Times New Roman"/>
          <w:sz w:val="28"/>
          <w:szCs w:val="28"/>
          <w:lang w:val="uk-UA"/>
        </w:rPr>
        <w:t xml:space="preserve">Про виплату громадянці </w:t>
      </w:r>
      <w:proofErr w:type="spellStart"/>
      <w:r w:rsidR="00660505" w:rsidRPr="00660505">
        <w:rPr>
          <w:rFonts w:ascii="Times New Roman" w:hAnsi="Times New Roman" w:cs="Times New Roman"/>
          <w:sz w:val="28"/>
          <w:szCs w:val="28"/>
          <w:lang w:val="uk-UA"/>
        </w:rPr>
        <w:t>Оксененко</w:t>
      </w:r>
      <w:proofErr w:type="spellEnd"/>
      <w:r w:rsidR="00660505" w:rsidRPr="00660505">
        <w:rPr>
          <w:rFonts w:ascii="Times New Roman" w:hAnsi="Times New Roman" w:cs="Times New Roman"/>
          <w:sz w:val="28"/>
          <w:szCs w:val="28"/>
          <w:lang w:val="uk-UA"/>
        </w:rPr>
        <w:t xml:space="preserve"> Я. С. одноразової матеріальної допомоги за належну для оде</w:t>
      </w:r>
      <w:r w:rsidR="00660505">
        <w:rPr>
          <w:rFonts w:ascii="Times New Roman" w:hAnsi="Times New Roman" w:cs="Times New Roman"/>
          <w:sz w:val="28"/>
          <w:szCs w:val="28"/>
          <w:lang w:val="uk-UA"/>
        </w:rPr>
        <w:t>ржання земельну ділянку» (в</w:t>
      </w:r>
      <w:r w:rsidR="00660505" w:rsidRPr="00660505">
        <w:rPr>
          <w:rFonts w:ascii="Times New Roman" w:hAnsi="Times New Roman" w:cs="Times New Roman"/>
          <w:sz w:val="28"/>
          <w:szCs w:val="28"/>
          <w:lang w:val="uk-UA"/>
        </w:rPr>
        <w:t>ід 08.12.2020 № 08/</w:t>
      </w:r>
      <w:r w:rsidR="00660505">
        <w:rPr>
          <w:rFonts w:ascii="Times New Roman" w:hAnsi="Times New Roman" w:cs="Times New Roman"/>
          <w:sz w:val="28"/>
          <w:szCs w:val="28"/>
          <w:lang w:val="uk-UA"/>
        </w:rPr>
        <w:t xml:space="preserve">231-77/ПР) та озвучив пропозицію щодо черговості розміщення питань </w:t>
      </w:r>
      <w:r w:rsidR="0015015F">
        <w:rPr>
          <w:rFonts w:ascii="Times New Roman" w:hAnsi="Times New Roman" w:cs="Times New Roman"/>
          <w:sz w:val="28"/>
          <w:szCs w:val="28"/>
          <w:lang w:val="uk-UA"/>
        </w:rPr>
        <w:t>в розділі</w:t>
      </w:r>
      <w:r w:rsidR="00660505">
        <w:rPr>
          <w:rFonts w:ascii="Times New Roman" w:hAnsi="Times New Roman" w:cs="Times New Roman"/>
          <w:sz w:val="28"/>
          <w:szCs w:val="28"/>
          <w:lang w:val="uk-UA"/>
        </w:rPr>
        <w:t xml:space="preserve"> </w:t>
      </w:r>
      <w:r w:rsidR="0015015F">
        <w:rPr>
          <w:rFonts w:ascii="Times New Roman" w:hAnsi="Times New Roman" w:cs="Times New Roman"/>
          <w:sz w:val="28"/>
          <w:szCs w:val="28"/>
          <w:lang w:val="uk-UA"/>
        </w:rPr>
        <w:t>«</w:t>
      </w:r>
      <w:r w:rsidR="0015015F" w:rsidRPr="0015015F">
        <w:rPr>
          <w:rFonts w:ascii="Times New Roman" w:hAnsi="Times New Roman" w:cs="Times New Roman"/>
          <w:sz w:val="28"/>
          <w:szCs w:val="28"/>
          <w:lang w:val="uk-UA"/>
        </w:rPr>
        <w:t xml:space="preserve">Про відмову у наданні дозволу на </w:t>
      </w:r>
      <w:r w:rsidR="0015015F">
        <w:rPr>
          <w:rFonts w:ascii="Times New Roman" w:hAnsi="Times New Roman" w:cs="Times New Roman"/>
          <w:sz w:val="28"/>
          <w:szCs w:val="28"/>
          <w:lang w:val="uk-UA"/>
        </w:rPr>
        <w:t>розроблення проєкту землеустрою».</w:t>
      </w:r>
    </w:p>
    <w:p w:rsidR="00387624" w:rsidRDefault="006348CA" w:rsidP="007A78CE">
      <w:pPr>
        <w:spacing w:after="0" w:line="240" w:lineRule="auto"/>
        <w:ind w:firstLine="851"/>
        <w:jc w:val="both"/>
        <w:rPr>
          <w:rFonts w:ascii="Times New Roman" w:hAnsi="Times New Roman" w:cs="Times New Roman"/>
          <w:sz w:val="28"/>
          <w:szCs w:val="28"/>
          <w:lang w:val="uk-UA"/>
        </w:rPr>
      </w:pPr>
      <w:r w:rsidRPr="006348CA">
        <w:rPr>
          <w:rFonts w:ascii="Times New Roman" w:hAnsi="Times New Roman" w:cs="Times New Roman"/>
          <w:sz w:val="28"/>
          <w:szCs w:val="28"/>
          <w:lang w:val="uk-UA"/>
        </w:rPr>
        <w:t>Заступник міського голови - секретар Київської міської ради  Бондаренко В.В.</w:t>
      </w:r>
      <w:r>
        <w:rPr>
          <w:rFonts w:ascii="Times New Roman" w:hAnsi="Times New Roman" w:cs="Times New Roman"/>
          <w:sz w:val="28"/>
          <w:szCs w:val="28"/>
          <w:lang w:val="uk-UA"/>
        </w:rPr>
        <w:t xml:space="preserve"> надав відповідь.</w:t>
      </w:r>
    </w:p>
    <w:p w:rsidR="006348CA" w:rsidRDefault="006348CA" w:rsidP="007A78C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Г</w:t>
      </w:r>
      <w:r w:rsidRPr="006348CA">
        <w:rPr>
          <w:rFonts w:ascii="Times New Roman" w:hAnsi="Times New Roman" w:cs="Times New Roman"/>
          <w:sz w:val="28"/>
          <w:szCs w:val="28"/>
          <w:lang w:val="uk-UA"/>
        </w:rPr>
        <w:t>олова депутатської фр</w:t>
      </w:r>
      <w:r>
        <w:rPr>
          <w:rFonts w:ascii="Times New Roman" w:hAnsi="Times New Roman" w:cs="Times New Roman"/>
          <w:sz w:val="28"/>
          <w:szCs w:val="28"/>
          <w:lang w:val="uk-UA"/>
        </w:rPr>
        <w:t xml:space="preserve">акції «Єдність» Омельченко О.О. висловив зауваження щодо включення до проєкту порядку денного під час засідання Президії Київської міської ради питань </w:t>
      </w:r>
      <w:r w:rsidRPr="006348CA">
        <w:rPr>
          <w:rFonts w:ascii="Times New Roman" w:hAnsi="Times New Roman" w:cs="Times New Roman"/>
          <w:sz w:val="28"/>
          <w:szCs w:val="28"/>
          <w:lang w:val="uk-UA"/>
        </w:rPr>
        <w:t>містобудування та землекористування</w:t>
      </w:r>
      <w:r w:rsidR="0025008A">
        <w:rPr>
          <w:rFonts w:ascii="Times New Roman" w:hAnsi="Times New Roman" w:cs="Times New Roman"/>
          <w:sz w:val="28"/>
          <w:szCs w:val="28"/>
          <w:lang w:val="uk-UA"/>
        </w:rPr>
        <w:t xml:space="preserve"> та наголосив на необхідності внесення змін до Регламенту </w:t>
      </w:r>
      <w:r w:rsidR="008B6C24">
        <w:rPr>
          <w:rFonts w:ascii="Times New Roman" w:hAnsi="Times New Roman" w:cs="Times New Roman"/>
          <w:sz w:val="28"/>
          <w:szCs w:val="28"/>
          <w:lang w:val="uk-UA"/>
        </w:rPr>
        <w:t>Київської</w:t>
      </w:r>
      <w:r w:rsidR="0025008A">
        <w:rPr>
          <w:rFonts w:ascii="Times New Roman" w:hAnsi="Times New Roman" w:cs="Times New Roman"/>
          <w:sz w:val="28"/>
          <w:szCs w:val="28"/>
          <w:lang w:val="uk-UA"/>
        </w:rPr>
        <w:t xml:space="preserve"> </w:t>
      </w:r>
      <w:r w:rsidR="008B6C24">
        <w:rPr>
          <w:rFonts w:ascii="Times New Roman" w:hAnsi="Times New Roman" w:cs="Times New Roman"/>
          <w:sz w:val="28"/>
          <w:szCs w:val="28"/>
          <w:lang w:val="uk-UA"/>
        </w:rPr>
        <w:t>міської</w:t>
      </w:r>
      <w:r w:rsidR="0025008A">
        <w:rPr>
          <w:rFonts w:ascii="Times New Roman" w:hAnsi="Times New Roman" w:cs="Times New Roman"/>
          <w:sz w:val="28"/>
          <w:szCs w:val="28"/>
          <w:lang w:val="uk-UA"/>
        </w:rPr>
        <w:t xml:space="preserve"> ради в частині </w:t>
      </w:r>
      <w:r w:rsidR="00DE286A">
        <w:rPr>
          <w:rFonts w:ascii="Times New Roman" w:hAnsi="Times New Roman" w:cs="Times New Roman"/>
          <w:sz w:val="28"/>
          <w:szCs w:val="28"/>
          <w:lang w:val="uk-UA"/>
        </w:rPr>
        <w:t>повноважень</w:t>
      </w:r>
      <w:r w:rsidR="008B6C24">
        <w:rPr>
          <w:rFonts w:ascii="Times New Roman" w:hAnsi="Times New Roman" w:cs="Times New Roman"/>
          <w:sz w:val="28"/>
          <w:szCs w:val="28"/>
          <w:lang w:val="uk-UA"/>
        </w:rPr>
        <w:t xml:space="preserve"> Президії Київської міської ради.</w:t>
      </w:r>
    </w:p>
    <w:p w:rsidR="00387624" w:rsidRDefault="00CA43EC" w:rsidP="002870BA">
      <w:pPr>
        <w:spacing w:after="0" w:line="240" w:lineRule="auto"/>
        <w:ind w:firstLine="851"/>
        <w:jc w:val="both"/>
        <w:rPr>
          <w:rFonts w:ascii="Times New Roman" w:hAnsi="Times New Roman" w:cs="Times New Roman"/>
          <w:sz w:val="28"/>
          <w:szCs w:val="28"/>
          <w:lang w:val="uk-UA"/>
        </w:rPr>
      </w:pPr>
      <w:r w:rsidRPr="00CA43EC">
        <w:rPr>
          <w:rFonts w:ascii="Times New Roman" w:hAnsi="Times New Roman" w:cs="Times New Roman"/>
          <w:sz w:val="28"/>
          <w:szCs w:val="28"/>
          <w:lang w:val="uk-UA"/>
        </w:rPr>
        <w:t>Брали участь в обговоренні заступник міського голови - секретар Київської міської ради  Бондаренко В.В.,</w:t>
      </w:r>
      <w:r w:rsidRPr="00CA43EC">
        <w:t xml:space="preserve"> </w:t>
      </w:r>
      <w:r w:rsidRPr="00CA43EC">
        <w:rPr>
          <w:rFonts w:ascii="Times New Roman" w:hAnsi="Times New Roman" w:cs="Times New Roman"/>
          <w:sz w:val="28"/>
          <w:szCs w:val="28"/>
          <w:lang w:val="uk-UA"/>
        </w:rPr>
        <w:t>голова  постійної  комісії  Київської  міської  ради  з питань архітектури, містобудування та земельних відносин Терентьєв М.О., депутатська фракція «УДАР Віталія Кличка»</w:t>
      </w:r>
      <w:r>
        <w:rPr>
          <w:rFonts w:ascii="Times New Roman" w:hAnsi="Times New Roman" w:cs="Times New Roman"/>
          <w:sz w:val="28"/>
          <w:szCs w:val="28"/>
          <w:lang w:val="uk-UA"/>
        </w:rPr>
        <w:t>, г</w:t>
      </w:r>
      <w:r w:rsidRPr="00CA43EC">
        <w:rPr>
          <w:rFonts w:ascii="Times New Roman" w:hAnsi="Times New Roman" w:cs="Times New Roman"/>
          <w:sz w:val="28"/>
          <w:szCs w:val="28"/>
          <w:lang w:val="uk-UA"/>
        </w:rPr>
        <w:t>олова депутатської фракції «Єдність» Омельченко О.О.</w:t>
      </w:r>
    </w:p>
    <w:p w:rsidR="00563CE8" w:rsidRPr="00563CE8" w:rsidRDefault="00563CE8" w:rsidP="00DB0143">
      <w:pPr>
        <w:spacing w:after="0" w:line="240" w:lineRule="auto"/>
        <w:ind w:firstLine="708"/>
        <w:jc w:val="both"/>
        <w:rPr>
          <w:rFonts w:ascii="Times New Roman" w:hAnsi="Times New Roman" w:cs="Times New Roman"/>
          <w:sz w:val="28"/>
          <w:szCs w:val="28"/>
          <w:lang w:val="uk-UA"/>
        </w:rPr>
      </w:pPr>
      <w:r w:rsidRPr="00563CE8">
        <w:rPr>
          <w:rFonts w:ascii="Times New Roman" w:hAnsi="Times New Roman" w:cs="Times New Roman"/>
          <w:sz w:val="28"/>
          <w:szCs w:val="28"/>
          <w:lang w:val="uk-UA"/>
        </w:rPr>
        <w:t>Заступник міського голови - секретар Київської міської рад</w:t>
      </w:r>
      <w:r w:rsidR="00DB0143">
        <w:rPr>
          <w:rFonts w:ascii="Times New Roman" w:hAnsi="Times New Roman" w:cs="Times New Roman"/>
          <w:sz w:val="28"/>
          <w:szCs w:val="28"/>
          <w:lang w:val="uk-UA"/>
        </w:rPr>
        <w:t>и                        Бондаренко</w:t>
      </w:r>
      <w:r w:rsidRPr="00563CE8">
        <w:rPr>
          <w:rFonts w:ascii="Times New Roman" w:hAnsi="Times New Roman" w:cs="Times New Roman"/>
          <w:sz w:val="28"/>
          <w:szCs w:val="28"/>
          <w:lang w:val="uk-UA"/>
        </w:rPr>
        <w:t xml:space="preserve"> В.В. подякував усім за роботу.</w:t>
      </w:r>
    </w:p>
    <w:p w:rsidR="00563CE8" w:rsidRDefault="00563CE8" w:rsidP="00563CE8">
      <w:pPr>
        <w:spacing w:after="0" w:line="240" w:lineRule="auto"/>
        <w:ind w:firstLine="851"/>
        <w:jc w:val="both"/>
        <w:rPr>
          <w:rFonts w:ascii="Times New Roman" w:hAnsi="Times New Roman" w:cs="Times New Roman"/>
          <w:sz w:val="28"/>
          <w:szCs w:val="28"/>
          <w:lang w:val="uk-UA"/>
        </w:rPr>
      </w:pPr>
    </w:p>
    <w:p w:rsidR="002527B0" w:rsidRPr="00563CE8" w:rsidRDefault="002527B0" w:rsidP="00563CE8">
      <w:pPr>
        <w:spacing w:after="0" w:line="240" w:lineRule="auto"/>
        <w:ind w:firstLine="851"/>
        <w:jc w:val="both"/>
        <w:rPr>
          <w:rFonts w:ascii="Times New Roman" w:hAnsi="Times New Roman" w:cs="Times New Roman"/>
          <w:sz w:val="28"/>
          <w:szCs w:val="28"/>
          <w:lang w:val="uk-UA"/>
        </w:rPr>
      </w:pPr>
    </w:p>
    <w:p w:rsidR="00563CE8" w:rsidRPr="00563CE8" w:rsidRDefault="00563CE8" w:rsidP="00563CE8">
      <w:pPr>
        <w:spacing w:after="0" w:line="240" w:lineRule="auto"/>
        <w:jc w:val="both"/>
        <w:rPr>
          <w:rFonts w:ascii="Times New Roman" w:hAnsi="Times New Roman" w:cs="Times New Roman"/>
          <w:sz w:val="28"/>
          <w:szCs w:val="28"/>
          <w:lang w:val="uk-UA"/>
        </w:rPr>
      </w:pPr>
      <w:r w:rsidRPr="00563CE8">
        <w:rPr>
          <w:rFonts w:ascii="Times New Roman" w:hAnsi="Times New Roman" w:cs="Times New Roman"/>
          <w:sz w:val="28"/>
          <w:szCs w:val="28"/>
          <w:lang w:val="uk-UA"/>
        </w:rPr>
        <w:t>Велася стенограма.</w:t>
      </w:r>
    </w:p>
    <w:p w:rsidR="00563CE8" w:rsidRPr="00563CE8" w:rsidRDefault="00563CE8" w:rsidP="00563CE8">
      <w:pPr>
        <w:spacing w:after="0" w:line="240" w:lineRule="auto"/>
        <w:jc w:val="both"/>
        <w:rPr>
          <w:rFonts w:ascii="Times New Roman" w:hAnsi="Times New Roman" w:cs="Times New Roman"/>
          <w:sz w:val="28"/>
          <w:szCs w:val="28"/>
          <w:lang w:val="uk-UA"/>
        </w:rPr>
      </w:pPr>
    </w:p>
    <w:p w:rsidR="00563CE8" w:rsidRPr="00563CE8" w:rsidRDefault="00563CE8" w:rsidP="00563CE8">
      <w:pPr>
        <w:spacing w:after="0" w:line="240" w:lineRule="auto"/>
        <w:jc w:val="both"/>
        <w:rPr>
          <w:rFonts w:ascii="Times New Roman" w:hAnsi="Times New Roman" w:cs="Times New Roman"/>
          <w:sz w:val="28"/>
          <w:szCs w:val="28"/>
          <w:lang w:val="uk-UA"/>
        </w:rPr>
      </w:pPr>
    </w:p>
    <w:p w:rsidR="00563CE8" w:rsidRPr="00563CE8" w:rsidRDefault="00563CE8" w:rsidP="00563CE8">
      <w:pPr>
        <w:spacing w:after="0" w:line="240" w:lineRule="auto"/>
        <w:jc w:val="both"/>
        <w:rPr>
          <w:rFonts w:ascii="Times New Roman" w:hAnsi="Times New Roman" w:cs="Times New Roman"/>
          <w:sz w:val="28"/>
          <w:szCs w:val="28"/>
          <w:lang w:val="uk-UA"/>
        </w:rPr>
      </w:pPr>
      <w:r w:rsidRPr="00563CE8">
        <w:rPr>
          <w:rFonts w:ascii="Times New Roman" w:hAnsi="Times New Roman" w:cs="Times New Roman"/>
          <w:sz w:val="28"/>
          <w:szCs w:val="28"/>
          <w:lang w:val="uk-UA"/>
        </w:rPr>
        <w:t xml:space="preserve">Заступник міського голови -  </w:t>
      </w:r>
      <w:r w:rsidRPr="00563CE8">
        <w:rPr>
          <w:rFonts w:ascii="Times New Roman" w:hAnsi="Times New Roman" w:cs="Times New Roman"/>
          <w:sz w:val="28"/>
          <w:szCs w:val="28"/>
          <w:lang w:val="uk-UA"/>
        </w:rPr>
        <w:tab/>
      </w:r>
    </w:p>
    <w:p w:rsidR="00563CE8" w:rsidRPr="00563CE8" w:rsidRDefault="00563CE8" w:rsidP="00563CE8">
      <w:pPr>
        <w:spacing w:after="0" w:line="240" w:lineRule="auto"/>
        <w:jc w:val="both"/>
        <w:rPr>
          <w:rFonts w:ascii="Times New Roman" w:hAnsi="Times New Roman" w:cs="Times New Roman"/>
          <w:sz w:val="28"/>
          <w:szCs w:val="28"/>
          <w:lang w:val="uk-UA"/>
        </w:rPr>
      </w:pPr>
      <w:r w:rsidRPr="00563CE8">
        <w:rPr>
          <w:rFonts w:ascii="Times New Roman" w:hAnsi="Times New Roman" w:cs="Times New Roman"/>
          <w:sz w:val="28"/>
          <w:szCs w:val="28"/>
          <w:lang w:val="uk-UA"/>
        </w:rPr>
        <w:t xml:space="preserve">секретар Київської міської ради                                     Володимир </w:t>
      </w:r>
      <w:r w:rsidR="00DB0143">
        <w:rPr>
          <w:rFonts w:ascii="Times New Roman" w:hAnsi="Times New Roman" w:cs="Times New Roman"/>
          <w:sz w:val="28"/>
          <w:szCs w:val="28"/>
          <w:lang w:val="uk-UA"/>
        </w:rPr>
        <w:t>БОНДАРЕНКО</w:t>
      </w:r>
    </w:p>
    <w:p w:rsidR="00563CE8" w:rsidRDefault="00563CE8" w:rsidP="00563CE8">
      <w:pPr>
        <w:spacing w:after="0" w:line="240" w:lineRule="auto"/>
        <w:ind w:firstLine="851"/>
        <w:jc w:val="both"/>
        <w:rPr>
          <w:rFonts w:ascii="Times New Roman" w:hAnsi="Times New Roman" w:cs="Times New Roman"/>
          <w:sz w:val="28"/>
          <w:szCs w:val="28"/>
          <w:lang w:val="uk-UA"/>
        </w:rPr>
      </w:pPr>
    </w:p>
    <w:p w:rsidR="009D63B3" w:rsidRDefault="009D63B3" w:rsidP="00563CE8">
      <w:pPr>
        <w:spacing w:after="0" w:line="240" w:lineRule="auto"/>
        <w:ind w:firstLine="851"/>
        <w:jc w:val="both"/>
        <w:rPr>
          <w:rFonts w:ascii="Times New Roman" w:hAnsi="Times New Roman" w:cs="Times New Roman"/>
          <w:sz w:val="28"/>
          <w:szCs w:val="28"/>
          <w:lang w:val="uk-UA"/>
        </w:rPr>
      </w:pPr>
    </w:p>
    <w:p w:rsidR="009D63B3" w:rsidRDefault="009D63B3" w:rsidP="00563CE8">
      <w:pPr>
        <w:spacing w:after="0" w:line="240" w:lineRule="auto"/>
        <w:ind w:firstLine="851"/>
        <w:jc w:val="both"/>
        <w:rPr>
          <w:rFonts w:ascii="Times New Roman" w:hAnsi="Times New Roman" w:cs="Times New Roman"/>
          <w:sz w:val="28"/>
          <w:szCs w:val="28"/>
          <w:lang w:val="uk-UA"/>
        </w:rPr>
      </w:pPr>
    </w:p>
    <w:p w:rsidR="009D63B3" w:rsidRPr="00563CE8" w:rsidRDefault="009D63B3" w:rsidP="00563CE8">
      <w:pPr>
        <w:spacing w:after="0" w:line="240" w:lineRule="auto"/>
        <w:ind w:firstLine="851"/>
        <w:jc w:val="both"/>
        <w:rPr>
          <w:rFonts w:ascii="Times New Roman" w:hAnsi="Times New Roman" w:cs="Times New Roman"/>
          <w:sz w:val="28"/>
          <w:szCs w:val="28"/>
          <w:lang w:val="uk-UA"/>
        </w:rPr>
      </w:pPr>
    </w:p>
    <w:p w:rsidR="00563CE8" w:rsidRDefault="00563CE8"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ED2A8F" w:rsidRDefault="00ED2A8F" w:rsidP="00563CE8">
      <w:pPr>
        <w:spacing w:after="0" w:line="240" w:lineRule="auto"/>
        <w:jc w:val="both"/>
        <w:rPr>
          <w:rFonts w:ascii="Times New Roman" w:hAnsi="Times New Roman" w:cs="Times New Roman"/>
          <w:sz w:val="28"/>
          <w:szCs w:val="28"/>
          <w:lang w:val="uk-UA"/>
        </w:rPr>
      </w:pPr>
    </w:p>
    <w:p w:rsidR="00563CE8" w:rsidRDefault="00563CE8" w:rsidP="00563CE8">
      <w:pPr>
        <w:spacing w:after="0" w:line="240" w:lineRule="auto"/>
        <w:ind w:firstLine="851"/>
        <w:jc w:val="both"/>
        <w:rPr>
          <w:rFonts w:ascii="Times New Roman" w:hAnsi="Times New Roman" w:cs="Times New Roman"/>
          <w:sz w:val="28"/>
          <w:szCs w:val="28"/>
          <w:lang w:val="uk-UA"/>
        </w:rPr>
      </w:pPr>
    </w:p>
    <w:p w:rsidR="00560AB7" w:rsidRDefault="00560AB7" w:rsidP="00563CE8">
      <w:pPr>
        <w:spacing w:after="0" w:line="240" w:lineRule="auto"/>
        <w:ind w:firstLine="851"/>
        <w:jc w:val="both"/>
        <w:rPr>
          <w:rFonts w:ascii="Times New Roman" w:hAnsi="Times New Roman" w:cs="Times New Roman"/>
          <w:sz w:val="28"/>
          <w:szCs w:val="28"/>
          <w:lang w:val="uk-UA"/>
        </w:rPr>
      </w:pPr>
    </w:p>
    <w:p w:rsidR="00560AB7" w:rsidRDefault="00560AB7" w:rsidP="00563CE8">
      <w:pPr>
        <w:spacing w:after="0" w:line="240" w:lineRule="auto"/>
        <w:ind w:firstLine="851"/>
        <w:jc w:val="both"/>
        <w:rPr>
          <w:rFonts w:ascii="Times New Roman" w:hAnsi="Times New Roman" w:cs="Times New Roman"/>
          <w:sz w:val="28"/>
          <w:szCs w:val="28"/>
          <w:lang w:val="uk-UA"/>
        </w:rPr>
      </w:pPr>
    </w:p>
    <w:p w:rsidR="00560AB7" w:rsidRDefault="00560AB7" w:rsidP="00563CE8">
      <w:pPr>
        <w:spacing w:after="0" w:line="240" w:lineRule="auto"/>
        <w:ind w:firstLine="851"/>
        <w:jc w:val="both"/>
        <w:rPr>
          <w:rFonts w:ascii="Times New Roman" w:hAnsi="Times New Roman" w:cs="Times New Roman"/>
          <w:sz w:val="28"/>
          <w:szCs w:val="28"/>
          <w:lang w:val="uk-UA"/>
        </w:rPr>
      </w:pPr>
    </w:p>
    <w:p w:rsidR="00560AB7" w:rsidRDefault="00560AB7" w:rsidP="00563CE8">
      <w:pPr>
        <w:spacing w:after="0" w:line="240" w:lineRule="auto"/>
        <w:ind w:firstLine="851"/>
        <w:jc w:val="both"/>
        <w:rPr>
          <w:rFonts w:ascii="Times New Roman" w:hAnsi="Times New Roman" w:cs="Times New Roman"/>
          <w:sz w:val="28"/>
          <w:szCs w:val="28"/>
          <w:lang w:val="uk-UA"/>
        </w:rPr>
      </w:pPr>
    </w:p>
    <w:p w:rsidR="00560AB7" w:rsidRDefault="00560AB7" w:rsidP="000209A1">
      <w:pPr>
        <w:spacing w:after="0" w:line="240" w:lineRule="auto"/>
        <w:jc w:val="both"/>
        <w:rPr>
          <w:rFonts w:ascii="Times New Roman" w:hAnsi="Times New Roman" w:cs="Times New Roman"/>
          <w:sz w:val="28"/>
          <w:szCs w:val="28"/>
          <w:lang w:val="uk-UA"/>
        </w:rPr>
      </w:pPr>
    </w:p>
    <w:p w:rsidR="00560AB7" w:rsidRDefault="00560AB7" w:rsidP="00563CE8">
      <w:pPr>
        <w:spacing w:after="0" w:line="240" w:lineRule="auto"/>
        <w:ind w:firstLine="851"/>
        <w:jc w:val="both"/>
        <w:rPr>
          <w:rFonts w:ascii="Times New Roman" w:hAnsi="Times New Roman" w:cs="Times New Roman"/>
          <w:sz w:val="28"/>
          <w:szCs w:val="28"/>
          <w:lang w:val="uk-UA"/>
        </w:rPr>
      </w:pPr>
    </w:p>
    <w:p w:rsidR="00560AB7" w:rsidRDefault="00560AB7" w:rsidP="00563CE8">
      <w:pPr>
        <w:spacing w:after="0" w:line="240" w:lineRule="auto"/>
        <w:ind w:firstLine="851"/>
        <w:jc w:val="both"/>
        <w:rPr>
          <w:rFonts w:ascii="Times New Roman" w:hAnsi="Times New Roman" w:cs="Times New Roman"/>
          <w:sz w:val="28"/>
          <w:szCs w:val="28"/>
          <w:lang w:val="uk-UA"/>
        </w:rPr>
      </w:pPr>
    </w:p>
    <w:p w:rsidR="007B68AB" w:rsidRPr="00DA4E73" w:rsidRDefault="009D63B3" w:rsidP="009D63B3">
      <w:pPr>
        <w:spacing w:after="0" w:line="240" w:lineRule="auto"/>
        <w:jc w:val="both"/>
        <w:rPr>
          <w:rFonts w:ascii="Times New Roman" w:hAnsi="Times New Roman" w:cs="Times New Roman"/>
          <w:sz w:val="20"/>
          <w:szCs w:val="20"/>
          <w:lang w:val="uk-UA"/>
        </w:rPr>
      </w:pPr>
      <w:proofErr w:type="spellStart"/>
      <w:r>
        <w:rPr>
          <w:rFonts w:ascii="Times New Roman" w:hAnsi="Times New Roman" w:cs="Times New Roman"/>
          <w:sz w:val="20"/>
          <w:szCs w:val="20"/>
          <w:lang w:val="uk-UA"/>
        </w:rPr>
        <w:t>Вик</w:t>
      </w:r>
      <w:proofErr w:type="spellEnd"/>
      <w:r>
        <w:rPr>
          <w:rFonts w:ascii="Times New Roman" w:hAnsi="Times New Roman" w:cs="Times New Roman"/>
          <w:sz w:val="20"/>
          <w:szCs w:val="20"/>
          <w:lang w:val="uk-UA"/>
        </w:rPr>
        <w:t>. Анастасія Вакалюк</w:t>
      </w:r>
      <w:r w:rsidR="00531478">
        <w:rPr>
          <w:rFonts w:ascii="Times New Roman" w:hAnsi="Times New Roman" w:cs="Times New Roman"/>
          <w:sz w:val="20"/>
          <w:szCs w:val="20"/>
          <w:lang w:val="uk-UA"/>
        </w:rPr>
        <w:t xml:space="preserve"> </w:t>
      </w:r>
    </w:p>
    <w:sectPr w:rsidR="007B68AB" w:rsidRPr="00DA4E73" w:rsidSect="008711B2">
      <w:footerReference w:type="default" r:id="rId8"/>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E87" w:rsidRDefault="00EA0E87">
      <w:pPr>
        <w:spacing w:after="0" w:line="240" w:lineRule="auto"/>
      </w:pPr>
      <w:r>
        <w:separator/>
      </w:r>
    </w:p>
  </w:endnote>
  <w:endnote w:type="continuationSeparator" w:id="0">
    <w:p w:rsidR="00EA0E87" w:rsidRDefault="00EA0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574343"/>
      <w:docPartObj>
        <w:docPartGallery w:val="Page Numbers (Bottom of Page)"/>
        <w:docPartUnique/>
      </w:docPartObj>
    </w:sdtPr>
    <w:sdtEndPr/>
    <w:sdtContent>
      <w:p w:rsidR="00BA66F2" w:rsidRDefault="00BA66F2">
        <w:pPr>
          <w:pStyle w:val="a4"/>
          <w:jc w:val="right"/>
        </w:pPr>
        <w:r>
          <w:fldChar w:fldCharType="begin"/>
        </w:r>
        <w:r>
          <w:instrText xml:space="preserve"> PAGE   \* MERGEFORMAT </w:instrText>
        </w:r>
        <w:r>
          <w:fldChar w:fldCharType="separate"/>
        </w:r>
        <w:r w:rsidR="00EA46F4">
          <w:rPr>
            <w:noProof/>
          </w:rPr>
          <w:t>13</w:t>
        </w:r>
        <w:r>
          <w:rPr>
            <w:noProof/>
          </w:rPr>
          <w:fldChar w:fldCharType="end"/>
        </w:r>
      </w:p>
    </w:sdtContent>
  </w:sdt>
  <w:p w:rsidR="00BA66F2" w:rsidRDefault="00BA66F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E87" w:rsidRDefault="00EA0E87">
      <w:pPr>
        <w:spacing w:after="0" w:line="240" w:lineRule="auto"/>
      </w:pPr>
      <w:r>
        <w:separator/>
      </w:r>
    </w:p>
  </w:footnote>
  <w:footnote w:type="continuationSeparator" w:id="0">
    <w:p w:rsidR="00EA0E87" w:rsidRDefault="00EA0E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b w:val="0"/>
        <w:bCs w:val="0"/>
        <w:color w:val="000000"/>
        <w:sz w:val="28"/>
        <w:szCs w:val="28"/>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color w:val="000000"/>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color w:val="000000"/>
        <w:sz w:val="28"/>
        <w:szCs w:val="28"/>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color w:val="000000"/>
        <w:sz w:val="28"/>
        <w:szCs w:val="28"/>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color w:val="000000"/>
        <w:sz w:val="28"/>
        <w:szCs w:val="28"/>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color w:val="000000"/>
        <w:sz w:val="28"/>
        <w:szCs w:val="28"/>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color w:val="000000"/>
        <w:sz w:val="28"/>
        <w:szCs w:val="28"/>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color w:val="000000"/>
        <w:sz w:val="28"/>
        <w:szCs w:val="28"/>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color w:val="000000"/>
        <w:sz w:val="28"/>
        <w:szCs w:val="28"/>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val="0"/>
        <w:sz w:val="28"/>
        <w:szCs w:val="28"/>
      </w:rPr>
    </w:lvl>
    <w:lvl w:ilvl="1">
      <w:start w:val="1"/>
      <w:numFmt w:val="decimal"/>
      <w:lvlText w:val="%2."/>
      <w:lvlJc w:val="left"/>
      <w:pPr>
        <w:tabs>
          <w:tab w:val="num" w:pos="1080"/>
        </w:tabs>
        <w:ind w:left="1080" w:hanging="360"/>
      </w:pPr>
      <w:rPr>
        <w:rFonts w:cs="Times New Roman"/>
        <w:b w:val="0"/>
        <w:bCs w:val="0"/>
        <w:sz w:val="28"/>
        <w:szCs w:val="28"/>
      </w:rPr>
    </w:lvl>
    <w:lvl w:ilvl="2">
      <w:start w:val="1"/>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b w:val="0"/>
        <w:bCs w:val="0"/>
        <w:sz w:val="28"/>
        <w:szCs w:val="28"/>
      </w:rPr>
    </w:lvl>
    <w:lvl w:ilvl="4">
      <w:start w:val="1"/>
      <w:numFmt w:val="decimal"/>
      <w:lvlText w:val="%5."/>
      <w:lvlJc w:val="left"/>
      <w:pPr>
        <w:tabs>
          <w:tab w:val="num" w:pos="2160"/>
        </w:tabs>
        <w:ind w:left="2160" w:hanging="360"/>
      </w:pPr>
      <w:rPr>
        <w:rFonts w:cs="Times New Roman"/>
        <w:b w:val="0"/>
        <w:bCs w:val="0"/>
        <w:sz w:val="28"/>
        <w:szCs w:val="28"/>
      </w:rPr>
    </w:lvl>
    <w:lvl w:ilvl="5">
      <w:start w:val="1"/>
      <w:numFmt w:val="decimal"/>
      <w:lvlText w:val="%6."/>
      <w:lvlJc w:val="left"/>
      <w:pPr>
        <w:tabs>
          <w:tab w:val="num" w:pos="2520"/>
        </w:tabs>
        <w:ind w:left="2520" w:hanging="360"/>
      </w:pPr>
      <w:rPr>
        <w:rFonts w:cs="Times New Roman"/>
        <w:b w:val="0"/>
        <w:bCs w:val="0"/>
        <w:sz w:val="28"/>
        <w:szCs w:val="28"/>
      </w:rPr>
    </w:lvl>
    <w:lvl w:ilvl="6">
      <w:start w:val="1"/>
      <w:numFmt w:val="decimal"/>
      <w:lvlText w:val="%7."/>
      <w:lvlJc w:val="left"/>
      <w:pPr>
        <w:tabs>
          <w:tab w:val="num" w:pos="2880"/>
        </w:tabs>
        <w:ind w:left="2880" w:hanging="360"/>
      </w:pPr>
      <w:rPr>
        <w:rFonts w:cs="Times New Roman"/>
        <w:b w:val="0"/>
        <w:bCs w:val="0"/>
        <w:sz w:val="28"/>
        <w:szCs w:val="28"/>
      </w:rPr>
    </w:lvl>
    <w:lvl w:ilvl="7">
      <w:start w:val="1"/>
      <w:numFmt w:val="decimal"/>
      <w:lvlText w:val="%8."/>
      <w:lvlJc w:val="left"/>
      <w:pPr>
        <w:tabs>
          <w:tab w:val="num" w:pos="3240"/>
        </w:tabs>
        <w:ind w:left="3240" w:hanging="360"/>
      </w:pPr>
      <w:rPr>
        <w:rFonts w:cs="Times New Roman"/>
        <w:b w:val="0"/>
        <w:bCs w:val="0"/>
        <w:sz w:val="28"/>
        <w:szCs w:val="28"/>
      </w:rPr>
    </w:lvl>
    <w:lvl w:ilvl="8">
      <w:start w:val="1"/>
      <w:numFmt w:val="decimal"/>
      <w:lvlText w:val="%9."/>
      <w:lvlJc w:val="left"/>
      <w:pPr>
        <w:tabs>
          <w:tab w:val="num" w:pos="3600"/>
        </w:tabs>
        <w:ind w:left="3600" w:hanging="360"/>
      </w:pPr>
      <w:rPr>
        <w:rFonts w:cs="Times New Roman"/>
        <w:b w:val="0"/>
        <w:bCs w:val="0"/>
        <w:sz w:val="28"/>
        <w:szCs w:val="28"/>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1287" w:hanging="360"/>
      </w:pPr>
      <w:rPr>
        <w:rFonts w:ascii="Times New Roman" w:eastAsia="Calibri" w:hAnsi="Times New Roman" w:cs="Times New Roman"/>
        <w:b w:val="0"/>
        <w:bCs w:val="0"/>
        <w:color w:val="000000"/>
        <w:kern w:val="1"/>
        <w:sz w:val="28"/>
        <w:szCs w:val="28"/>
        <w:lang w:eastAsia="en-US" w:bidi="ar-SA"/>
      </w:rPr>
    </w:lvl>
    <w:lvl w:ilvl="1">
      <w:start w:val="1"/>
      <w:numFmt w:val="lowerLetter"/>
      <w:lvlText w:val="%2."/>
      <w:lvlJc w:val="left"/>
      <w:pPr>
        <w:tabs>
          <w:tab w:val="num" w:pos="0"/>
        </w:tabs>
        <w:ind w:left="2007" w:hanging="360"/>
      </w:pPr>
    </w:lvl>
    <w:lvl w:ilvl="2">
      <w:start w:val="1"/>
      <w:numFmt w:val="decimal"/>
      <w:lvlText w:val="%3)"/>
      <w:lvlJc w:val="right"/>
      <w:pPr>
        <w:tabs>
          <w:tab w:val="num" w:pos="0"/>
        </w:tabs>
        <w:ind w:left="2727" w:hanging="180"/>
      </w:pPr>
      <w:rPr>
        <w:rFonts w:ascii="Times New Roman" w:hAnsi="Times New Roman" w:cs="Times New Roman"/>
        <w:color w:val="000000"/>
        <w:szCs w:val="28"/>
      </w:r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b/>
        <w:bCs/>
        <w:i w:val="0"/>
        <w:color w:val="000000"/>
        <w:sz w:val="28"/>
        <w:szCs w:val="28"/>
        <w:u w:val="none"/>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1070" w:hanging="360"/>
      </w:pPr>
      <w:rPr>
        <w:rFonts w:cs="Times New Roman" w:hint="default"/>
        <w:b w:val="0"/>
        <w:sz w:val="27"/>
        <w:szCs w:val="27"/>
      </w:rPr>
    </w:lvl>
  </w:abstractNum>
  <w:abstractNum w:abstractNumId="5" w15:restartNumberingAfterBreak="0">
    <w:nsid w:val="00000008"/>
    <w:multiLevelType w:val="singleLevel"/>
    <w:tmpl w:val="2B860A2E"/>
    <w:name w:val="WW8Num8"/>
    <w:lvl w:ilvl="0">
      <w:start w:val="7"/>
      <w:numFmt w:val="decimal"/>
      <w:lvlText w:val="%1)"/>
      <w:lvlJc w:val="left"/>
      <w:pPr>
        <w:tabs>
          <w:tab w:val="num" w:pos="0"/>
        </w:tabs>
        <w:ind w:left="1070" w:hanging="360"/>
      </w:pPr>
      <w:rPr>
        <w:rFonts w:cs="Times New Roman" w:hint="default"/>
        <w:b w:val="0"/>
        <w:color w:val="auto"/>
        <w:sz w:val="28"/>
        <w:szCs w:val="28"/>
      </w:rPr>
    </w:lvl>
  </w:abstractNum>
  <w:abstractNum w:abstractNumId="6" w15:restartNumberingAfterBreak="0">
    <w:nsid w:val="00000009"/>
    <w:multiLevelType w:val="multilevel"/>
    <w:tmpl w:val="F992F9DE"/>
    <w:name w:val="WW8Num9"/>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39ACCCD4"/>
    <w:name w:val="WW8Num10"/>
    <w:lvl w:ilvl="0">
      <w:start w:val="6"/>
      <w:numFmt w:val="decimal"/>
      <w:lvlText w:val="%1)"/>
      <w:lvlJc w:val="left"/>
      <w:pPr>
        <w:tabs>
          <w:tab w:val="num" w:pos="360"/>
        </w:tabs>
        <w:ind w:left="360" w:hanging="360"/>
      </w:pPr>
      <w:rPr>
        <w:rFonts w:cs="Times New Roman" w:hint="default"/>
        <w:sz w:val="28"/>
        <w:szCs w:val="28"/>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8" w15:restartNumberingAfterBreak="0">
    <w:nsid w:val="0000000B"/>
    <w:multiLevelType w:val="multilevel"/>
    <w:tmpl w:val="60F635C6"/>
    <w:name w:val="WW8Num11"/>
    <w:lvl w:ilvl="0">
      <w:start w:val="3"/>
      <w:numFmt w:val="decimal"/>
      <w:lvlText w:val="%1)"/>
      <w:lvlJc w:val="left"/>
      <w:pPr>
        <w:tabs>
          <w:tab w:val="num" w:pos="360"/>
        </w:tabs>
        <w:ind w:left="360" w:hanging="360"/>
      </w:pPr>
      <w:rPr>
        <w:rFonts w:hint="default"/>
        <w:sz w:val="28"/>
        <w:szCs w:val="28"/>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0" w15:restartNumberingAfterBreak="0">
    <w:nsid w:val="0000000D"/>
    <w:multiLevelType w:val="multilevel"/>
    <w:tmpl w:val="0000000D"/>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1"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eastAsia="Times New Roman" w:hAnsi="Times New Roman" w:cs="Times New Roman"/>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7C7C21C8"/>
    <w:name w:val="WW8Num16"/>
    <w:lvl w:ilvl="0">
      <w:start w:val="5"/>
      <w:numFmt w:val="decimal"/>
      <w:lvlText w:val="%1)"/>
      <w:lvlJc w:val="left"/>
      <w:pPr>
        <w:tabs>
          <w:tab w:val="num" w:pos="0"/>
        </w:tabs>
        <w:ind w:left="1287" w:hanging="360"/>
      </w:pPr>
      <w:rPr>
        <w:rFonts w:hint="default"/>
      </w:rPr>
    </w:lvl>
    <w:lvl w:ilvl="1">
      <w:start w:val="1"/>
      <w:numFmt w:val="lowerLetter"/>
      <w:lvlText w:val="%2."/>
      <w:lvlJc w:val="left"/>
      <w:pPr>
        <w:tabs>
          <w:tab w:val="num" w:pos="0"/>
        </w:tabs>
        <w:ind w:left="2007" w:hanging="360"/>
      </w:pPr>
      <w:rPr>
        <w:rFonts w:hint="default"/>
      </w:rPr>
    </w:lvl>
    <w:lvl w:ilvl="2">
      <w:start w:val="1"/>
      <w:numFmt w:val="decimal"/>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3" w15:restartNumberingAfterBreak="0">
    <w:nsid w:val="00000011"/>
    <w:multiLevelType w:val="multilevel"/>
    <w:tmpl w:val="0C62799A"/>
    <w:name w:val="WW8Num17"/>
    <w:lvl w:ilvl="0">
      <w:start w:val="3"/>
      <w:numFmt w:val="decimal"/>
      <w:lvlText w:val="%1)"/>
      <w:lvlJc w:val="left"/>
      <w:pPr>
        <w:tabs>
          <w:tab w:val="num" w:pos="0"/>
        </w:tabs>
        <w:ind w:left="1287" w:hanging="360"/>
      </w:pPr>
      <w:rPr>
        <w:rFonts w:cs="Times New Roman" w:hint="default"/>
        <w:color w:val="00000A"/>
      </w:rPr>
    </w:lvl>
    <w:lvl w:ilvl="1">
      <w:start w:val="1"/>
      <w:numFmt w:val="lowerLetter"/>
      <w:lvlText w:val="%2."/>
      <w:lvlJc w:val="left"/>
      <w:pPr>
        <w:tabs>
          <w:tab w:val="num" w:pos="0"/>
        </w:tabs>
        <w:ind w:left="2007" w:hanging="360"/>
      </w:pPr>
      <w:rPr>
        <w:rFonts w:hint="default"/>
      </w:rPr>
    </w:lvl>
    <w:lvl w:ilvl="2">
      <w:start w:val="1"/>
      <w:numFmt w:val="decimal"/>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4" w15:restartNumberingAfterBreak="0">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60"/>
        </w:tabs>
        <w:ind w:left="360" w:hanging="360"/>
      </w:pPr>
      <w:rPr>
        <w:rFonts w:cs="Times New Roman"/>
        <w:sz w:val="28"/>
        <w:szCs w:val="28"/>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15:restartNumberingAfterBreak="0">
    <w:nsid w:val="00000016"/>
    <w:multiLevelType w:val="multilevel"/>
    <w:tmpl w:val="57025C16"/>
    <w:name w:val="WW8Num2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2"/>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7" w15:restartNumberingAfterBreak="0">
    <w:nsid w:val="00000019"/>
    <w:multiLevelType w:val="multilevel"/>
    <w:tmpl w:val="6BBC727C"/>
    <w:name w:val="WW8Num25"/>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8" w15:restartNumberingAfterBreak="0">
    <w:nsid w:val="0000001A"/>
    <w:multiLevelType w:val="multilevel"/>
    <w:tmpl w:val="0000001A"/>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9" w15:restartNumberingAfterBreak="0">
    <w:nsid w:val="05FE0871"/>
    <w:multiLevelType w:val="hybridMultilevel"/>
    <w:tmpl w:val="24A06846"/>
    <w:name w:val="WW8Num102"/>
    <w:lvl w:ilvl="0" w:tplc="E12C17C8">
      <w:start w:val="7"/>
      <w:numFmt w:val="decimal"/>
      <w:lvlText w:val="%1."/>
      <w:lvlJc w:val="left"/>
      <w:pPr>
        <w:ind w:left="216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AAF11B4"/>
    <w:multiLevelType w:val="hybridMultilevel"/>
    <w:tmpl w:val="6C4053C4"/>
    <w:lvl w:ilvl="0" w:tplc="40CAF36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0B0626AF"/>
    <w:multiLevelType w:val="multilevel"/>
    <w:tmpl w:val="65FE3E22"/>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2" w15:restartNumberingAfterBreak="0">
    <w:nsid w:val="0CD87B63"/>
    <w:multiLevelType w:val="multilevel"/>
    <w:tmpl w:val="A9B4E5F6"/>
    <w:lvl w:ilvl="0">
      <w:start w:val="1"/>
      <w:numFmt w:val="decimal"/>
      <w:lvlText w:val="%1."/>
      <w:lvlJc w:val="left"/>
      <w:pPr>
        <w:tabs>
          <w:tab w:val="num" w:pos="360"/>
        </w:tabs>
        <w:ind w:left="360" w:hanging="360"/>
      </w:pPr>
      <w:rPr>
        <w:rFonts w:cs="Times New Roman"/>
        <w:b/>
        <w:bCs/>
        <w:i w:val="0"/>
        <w:color w:val="000000"/>
        <w:sz w:val="28"/>
        <w:szCs w:val="28"/>
        <w:u w:val="none"/>
      </w:rPr>
    </w:lvl>
    <w:lvl w:ilvl="1">
      <w:start w:val="1"/>
      <w:numFmt w:val="lowerLetter"/>
      <w:lvlText w:val="%2."/>
      <w:lvlJc w:val="left"/>
      <w:pPr>
        <w:tabs>
          <w:tab w:val="num" w:pos="720"/>
        </w:tabs>
        <w:ind w:left="720" w:hanging="360"/>
      </w:pPr>
    </w:lvl>
    <w:lvl w:ilvl="2">
      <w:start w:val="1"/>
      <w:numFmt w:val="decimal"/>
      <w:lvlText w:val="%3)"/>
      <w:lvlJc w:val="left"/>
      <w:pPr>
        <w:tabs>
          <w:tab w:val="num" w:pos="1353"/>
        </w:tabs>
        <w:ind w:left="1353" w:hanging="360"/>
      </w:pPr>
      <w:rPr>
        <w:rFonts w:ascii="Times New Roman" w:hAnsi="Times New Roman"/>
        <w:b w:val="0"/>
        <w:bCs w:val="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10774587"/>
    <w:multiLevelType w:val="hybridMultilevel"/>
    <w:tmpl w:val="C9E855B4"/>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4" w15:restartNumberingAfterBreak="0">
    <w:nsid w:val="114C42B7"/>
    <w:multiLevelType w:val="multilevel"/>
    <w:tmpl w:val="5D5E3C26"/>
    <w:lvl w:ilvl="0">
      <w:start w:val="1"/>
      <w:numFmt w:val="decimal"/>
      <w:lvlText w:val="%1)"/>
      <w:lvlJc w:val="left"/>
      <w:pPr>
        <w:tabs>
          <w:tab w:val="num" w:pos="720"/>
        </w:tabs>
        <w:ind w:left="720" w:hanging="360"/>
      </w:pPr>
      <w:rPr>
        <w:rFonts w:ascii="Times New Roman" w:hAnsi="Times New Roman" w:cs="Times New Roman"/>
        <w:b w:val="0"/>
        <w:bCs w:val="0"/>
        <w:sz w:val="28"/>
        <w:szCs w:val="28"/>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sz w:val="28"/>
        <w:szCs w:val="28"/>
      </w:rPr>
    </w:lvl>
    <w:lvl w:ilvl="3">
      <w:start w:val="1"/>
      <w:numFmt w:val="decimal"/>
      <w:lvlText w:val="%4."/>
      <w:lvlJc w:val="left"/>
      <w:pPr>
        <w:tabs>
          <w:tab w:val="num" w:pos="1800"/>
        </w:tabs>
        <w:ind w:left="1800" w:hanging="360"/>
      </w:pPr>
      <w:rPr>
        <w:rFonts w:cs="Times New Roman"/>
        <w:sz w:val="28"/>
        <w:szCs w:val="28"/>
      </w:rPr>
    </w:lvl>
    <w:lvl w:ilvl="4">
      <w:start w:val="1"/>
      <w:numFmt w:val="decimal"/>
      <w:lvlText w:val="%5."/>
      <w:lvlJc w:val="left"/>
      <w:pPr>
        <w:tabs>
          <w:tab w:val="num" w:pos="2160"/>
        </w:tabs>
        <w:ind w:left="2160" w:hanging="360"/>
      </w:pPr>
      <w:rPr>
        <w:rFonts w:cs="Times New Roman"/>
        <w:sz w:val="28"/>
        <w:szCs w:val="28"/>
      </w:rPr>
    </w:lvl>
    <w:lvl w:ilvl="5">
      <w:start w:val="1"/>
      <w:numFmt w:val="decimal"/>
      <w:lvlText w:val="%6."/>
      <w:lvlJc w:val="left"/>
      <w:pPr>
        <w:tabs>
          <w:tab w:val="num" w:pos="2520"/>
        </w:tabs>
        <w:ind w:left="2520" w:hanging="360"/>
      </w:pPr>
      <w:rPr>
        <w:rFonts w:cs="Times New Roman"/>
        <w:sz w:val="28"/>
        <w:szCs w:val="28"/>
      </w:rPr>
    </w:lvl>
    <w:lvl w:ilvl="6">
      <w:start w:val="1"/>
      <w:numFmt w:val="decimal"/>
      <w:lvlText w:val="%7."/>
      <w:lvlJc w:val="left"/>
      <w:pPr>
        <w:tabs>
          <w:tab w:val="num" w:pos="2880"/>
        </w:tabs>
        <w:ind w:left="2880" w:hanging="360"/>
      </w:pPr>
      <w:rPr>
        <w:rFonts w:cs="Times New Roman"/>
        <w:sz w:val="28"/>
        <w:szCs w:val="28"/>
      </w:rPr>
    </w:lvl>
    <w:lvl w:ilvl="7">
      <w:start w:val="1"/>
      <w:numFmt w:val="decimal"/>
      <w:lvlText w:val="%8."/>
      <w:lvlJc w:val="left"/>
      <w:pPr>
        <w:tabs>
          <w:tab w:val="num" w:pos="3240"/>
        </w:tabs>
        <w:ind w:left="3240" w:hanging="360"/>
      </w:pPr>
      <w:rPr>
        <w:rFonts w:cs="Times New Roman"/>
        <w:sz w:val="28"/>
        <w:szCs w:val="28"/>
      </w:rPr>
    </w:lvl>
    <w:lvl w:ilvl="8">
      <w:start w:val="1"/>
      <w:numFmt w:val="decimal"/>
      <w:lvlText w:val="%9."/>
      <w:lvlJc w:val="left"/>
      <w:pPr>
        <w:tabs>
          <w:tab w:val="num" w:pos="3600"/>
        </w:tabs>
        <w:ind w:left="3600" w:hanging="360"/>
      </w:pPr>
      <w:rPr>
        <w:rFonts w:cs="Times New Roman"/>
        <w:sz w:val="28"/>
        <w:szCs w:val="28"/>
      </w:rPr>
    </w:lvl>
  </w:abstractNum>
  <w:abstractNum w:abstractNumId="25" w15:restartNumberingAfterBreak="0">
    <w:nsid w:val="16266912"/>
    <w:multiLevelType w:val="hybridMultilevel"/>
    <w:tmpl w:val="B0D45992"/>
    <w:name w:val="WW8Num1622"/>
    <w:lvl w:ilvl="0" w:tplc="8F64738C">
      <w:start w:val="9"/>
      <w:numFmt w:val="decimal"/>
      <w:lvlText w:val="%1."/>
      <w:lvlJc w:val="left"/>
      <w:pPr>
        <w:ind w:left="1287" w:hanging="360"/>
      </w:pPr>
      <w:rPr>
        <w:rFonts w:hint="default"/>
        <w:b/>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16D04BE2"/>
    <w:multiLevelType w:val="hybridMultilevel"/>
    <w:tmpl w:val="26D62486"/>
    <w:lvl w:ilvl="0" w:tplc="73A4DD74">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15:restartNumberingAfterBreak="0">
    <w:nsid w:val="185C3BA2"/>
    <w:multiLevelType w:val="hybridMultilevel"/>
    <w:tmpl w:val="4CE8D16A"/>
    <w:lvl w:ilvl="0" w:tplc="61AA29F4">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1C40E47"/>
    <w:multiLevelType w:val="hybridMultilevel"/>
    <w:tmpl w:val="C23ACE0E"/>
    <w:name w:val="WW8Num112"/>
    <w:lvl w:ilvl="0" w:tplc="62049C94">
      <w:start w:val="8"/>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D2D45BC"/>
    <w:multiLevelType w:val="hybridMultilevel"/>
    <w:tmpl w:val="CE2C08DE"/>
    <w:lvl w:ilvl="0" w:tplc="2C5AE6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32A8227D"/>
    <w:multiLevelType w:val="hybridMultilevel"/>
    <w:tmpl w:val="573C0186"/>
    <w:lvl w:ilvl="0" w:tplc="D882B4B8">
      <w:start w:val="1"/>
      <w:numFmt w:val="decimal"/>
      <w:lvlText w:val="%1)"/>
      <w:lvlJc w:val="left"/>
      <w:pPr>
        <w:ind w:left="1069" w:hanging="360"/>
      </w:pPr>
      <w:rPr>
        <w:rFonts w:hint="default"/>
        <w:b w:val="0"/>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351A5E6E"/>
    <w:multiLevelType w:val="hybridMultilevel"/>
    <w:tmpl w:val="B81A509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35A77518"/>
    <w:multiLevelType w:val="multilevel"/>
    <w:tmpl w:val="00000009"/>
    <w:lvl w:ilvl="0">
      <w:start w:val="1"/>
      <w:numFmt w:val="decimal"/>
      <w:lvlText w:val="%1)"/>
      <w:lvlJc w:val="left"/>
      <w:pPr>
        <w:tabs>
          <w:tab w:val="num" w:pos="720"/>
        </w:tabs>
        <w:ind w:left="720" w:hanging="360"/>
      </w:pPr>
      <w:rPr>
        <w:rFonts w:ascii="Times New Roman" w:eastAsia="Times New Roman" w:hAnsi="Times New Roman" w:cs="Times New Roman"/>
        <w:b w:val="0"/>
        <w:bCs w:val="0"/>
        <w:color w:val="000000"/>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2686050"/>
    <w:multiLevelType w:val="hybridMultilevel"/>
    <w:tmpl w:val="7B3AF2DA"/>
    <w:lvl w:ilvl="0" w:tplc="04FA293A">
      <w:start w:val="1"/>
      <w:numFmt w:val="decimal"/>
      <w:lvlText w:val="%1."/>
      <w:lvlJc w:val="left"/>
      <w:pPr>
        <w:ind w:left="1287" w:hanging="360"/>
      </w:pPr>
      <w:rPr>
        <w:rFonts w:ascii="Times New Roman" w:hAnsi="Times New Roman" w:hint="default"/>
        <w:b w:val="0"/>
        <w:i w:val="0"/>
        <w:color w:val="auto"/>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2C13B52"/>
    <w:multiLevelType w:val="hybridMultilevel"/>
    <w:tmpl w:val="04CC61F4"/>
    <w:lvl w:ilvl="0" w:tplc="69A8B150">
      <w:start w:val="1"/>
      <w:numFmt w:val="decimal"/>
      <w:lvlText w:val="%1)"/>
      <w:lvlJc w:val="left"/>
      <w:pPr>
        <w:ind w:left="1069" w:hanging="360"/>
      </w:pPr>
      <w:rPr>
        <w:rFonts w:hint="default"/>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4AB37EBE"/>
    <w:multiLevelType w:val="hybridMultilevel"/>
    <w:tmpl w:val="5AF61C0A"/>
    <w:lvl w:ilvl="0" w:tplc="A02066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4F0A699A"/>
    <w:multiLevelType w:val="hybridMultilevel"/>
    <w:tmpl w:val="5E463A56"/>
    <w:lvl w:ilvl="0" w:tplc="84D096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7" w15:restartNumberingAfterBreak="0">
    <w:nsid w:val="5AF54308"/>
    <w:multiLevelType w:val="hybridMultilevel"/>
    <w:tmpl w:val="DA3A9462"/>
    <w:lvl w:ilvl="0" w:tplc="3C76FAFC">
      <w:start w:val="1"/>
      <w:numFmt w:val="decimal"/>
      <w:lvlText w:val="%1)"/>
      <w:lvlJc w:val="left"/>
      <w:pPr>
        <w:ind w:left="1069" w:hanging="360"/>
      </w:pPr>
      <w:rPr>
        <w:rFonts w:ascii="Times New Roman" w:hAnsi="Times New Roman" w:cs="Times New Roman"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8" w15:restartNumberingAfterBreak="0">
    <w:nsid w:val="5C4219BF"/>
    <w:multiLevelType w:val="multilevel"/>
    <w:tmpl w:val="B492D8CA"/>
    <w:lvl w:ilvl="0">
      <w:start w:val="1"/>
      <w:numFmt w:val="decimal"/>
      <w:lvlText w:val="%1)"/>
      <w:lvlJc w:val="left"/>
      <w:pPr>
        <w:tabs>
          <w:tab w:val="num" w:pos="786"/>
        </w:tabs>
        <w:ind w:left="786" w:hanging="360"/>
      </w:pPr>
      <w:rPr>
        <w:rFonts w:ascii="Times New Roman" w:hAnsi="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b w:val="0"/>
        <w:bCs w:val="0"/>
        <w:sz w:val="28"/>
        <w:szCs w:val="28"/>
        <w:lang w:val="uk-U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D386E75"/>
    <w:multiLevelType w:val="hybridMultilevel"/>
    <w:tmpl w:val="F0AC7788"/>
    <w:lvl w:ilvl="0" w:tplc="4224E230">
      <w:start w:val="1"/>
      <w:numFmt w:val="decimal"/>
      <w:lvlText w:val="%1."/>
      <w:lvlJc w:val="left"/>
      <w:pPr>
        <w:ind w:left="454" w:hanging="114"/>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AF5602"/>
    <w:multiLevelType w:val="hybridMultilevel"/>
    <w:tmpl w:val="D9D09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69540545"/>
    <w:multiLevelType w:val="hybridMultilevel"/>
    <w:tmpl w:val="8CE0D09C"/>
    <w:name w:val="WW8Num175"/>
    <w:lvl w:ilvl="0" w:tplc="E9CA9C62">
      <w:start w:val="5"/>
      <w:numFmt w:val="decimal"/>
      <w:lvlText w:val="%1."/>
      <w:lvlJc w:val="left"/>
      <w:pPr>
        <w:ind w:left="1287"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D645B09"/>
    <w:multiLevelType w:val="hybridMultilevel"/>
    <w:tmpl w:val="AB5C9194"/>
    <w:lvl w:ilvl="0" w:tplc="558068F4">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3" w15:restartNumberingAfterBreak="0">
    <w:nsid w:val="76F273AB"/>
    <w:multiLevelType w:val="hybridMultilevel"/>
    <w:tmpl w:val="C1A46B26"/>
    <w:name w:val="WW8Num253"/>
    <w:lvl w:ilvl="0" w:tplc="A086B618">
      <w:start w:val="11"/>
      <w:numFmt w:val="decimal"/>
      <w:lvlText w:val="%1."/>
      <w:lvlJc w:val="left"/>
      <w:pPr>
        <w:ind w:left="1287"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49420D"/>
    <w:multiLevelType w:val="hybridMultilevel"/>
    <w:tmpl w:val="49DCEAD6"/>
    <w:lvl w:ilvl="0" w:tplc="DEEED9DC">
      <w:start w:val="1"/>
      <w:numFmt w:val="decimal"/>
      <w:lvlText w:val="%1."/>
      <w:lvlJc w:val="left"/>
      <w:pPr>
        <w:ind w:left="4613" w:hanging="360"/>
      </w:pPr>
      <w:rPr>
        <w:rFonts w:ascii="Times New Roman" w:hAnsi="Times New Roman" w:hint="default"/>
        <w:b w:val="0"/>
        <w:i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D8B09E3"/>
    <w:multiLevelType w:val="hybridMultilevel"/>
    <w:tmpl w:val="E18A0C72"/>
    <w:lvl w:ilvl="0" w:tplc="4A7AB6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6" w15:restartNumberingAfterBreak="0">
    <w:nsid w:val="7D963965"/>
    <w:multiLevelType w:val="hybridMultilevel"/>
    <w:tmpl w:val="22D24BE2"/>
    <w:name w:val="WW8Num83"/>
    <w:lvl w:ilvl="0" w:tplc="A222A254">
      <w:start w:val="4"/>
      <w:numFmt w:val="decimal"/>
      <w:lvlText w:val="%1."/>
      <w:lvlJc w:val="left"/>
      <w:pPr>
        <w:ind w:left="1287"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0"/>
  </w:num>
  <w:num w:numId="4">
    <w:abstractNumId w:val="11"/>
  </w:num>
  <w:num w:numId="5">
    <w:abstractNumId w:val="39"/>
  </w:num>
  <w:num w:numId="6">
    <w:abstractNumId w:val="27"/>
  </w:num>
  <w:num w:numId="7">
    <w:abstractNumId w:val="32"/>
  </w:num>
  <w:num w:numId="8">
    <w:abstractNumId w:val="4"/>
  </w:num>
  <w:num w:numId="9">
    <w:abstractNumId w:val="44"/>
  </w:num>
  <w:num w:numId="10">
    <w:abstractNumId w:val="3"/>
  </w:num>
  <w:num w:numId="11">
    <w:abstractNumId w:val="23"/>
  </w:num>
  <w:num w:numId="12">
    <w:abstractNumId w:val="40"/>
  </w:num>
  <w:num w:numId="13">
    <w:abstractNumId w:val="1"/>
  </w:num>
  <w:num w:numId="14">
    <w:abstractNumId w:val="33"/>
  </w:num>
  <w:num w:numId="15">
    <w:abstractNumId w:val="7"/>
  </w:num>
  <w:num w:numId="16">
    <w:abstractNumId w:val="2"/>
  </w:num>
  <w:num w:numId="17">
    <w:abstractNumId w:val="38"/>
  </w:num>
  <w:num w:numId="18">
    <w:abstractNumId w:val="24"/>
  </w:num>
  <w:num w:numId="19">
    <w:abstractNumId w:val="45"/>
  </w:num>
  <w:num w:numId="20">
    <w:abstractNumId w:val="22"/>
  </w:num>
  <w:num w:numId="21">
    <w:abstractNumId w:val="37"/>
  </w:num>
  <w:num w:numId="22">
    <w:abstractNumId w:val="34"/>
  </w:num>
  <w:num w:numId="23">
    <w:abstractNumId w:val="20"/>
  </w:num>
  <w:num w:numId="24">
    <w:abstractNumId w:val="36"/>
  </w:num>
  <w:num w:numId="25">
    <w:abstractNumId w:val="26"/>
  </w:num>
  <w:num w:numId="26">
    <w:abstractNumId w:val="29"/>
  </w:num>
  <w:num w:numId="27">
    <w:abstractNumId w:val="35"/>
  </w:num>
  <w:num w:numId="28">
    <w:abstractNumId w:val="31"/>
  </w:num>
  <w:num w:numId="29">
    <w:abstractNumId w:val="42"/>
  </w:num>
  <w:num w:numId="30">
    <w:abstractNumId w:val="21"/>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E25"/>
    <w:rsid w:val="00000C1F"/>
    <w:rsid w:val="000012F3"/>
    <w:rsid w:val="0000153B"/>
    <w:rsid w:val="00001577"/>
    <w:rsid w:val="00001CC8"/>
    <w:rsid w:val="0000312A"/>
    <w:rsid w:val="00003B23"/>
    <w:rsid w:val="00004021"/>
    <w:rsid w:val="00005B3A"/>
    <w:rsid w:val="0000692B"/>
    <w:rsid w:val="00006E7C"/>
    <w:rsid w:val="0000756D"/>
    <w:rsid w:val="00007A26"/>
    <w:rsid w:val="00007D89"/>
    <w:rsid w:val="00010859"/>
    <w:rsid w:val="000108BB"/>
    <w:rsid w:val="00011809"/>
    <w:rsid w:val="00011E62"/>
    <w:rsid w:val="000121B6"/>
    <w:rsid w:val="0001223E"/>
    <w:rsid w:val="00012ECC"/>
    <w:rsid w:val="00013787"/>
    <w:rsid w:val="000137DB"/>
    <w:rsid w:val="00013AE5"/>
    <w:rsid w:val="00013B29"/>
    <w:rsid w:val="00013CC3"/>
    <w:rsid w:val="00014607"/>
    <w:rsid w:val="00014ADF"/>
    <w:rsid w:val="00014EA3"/>
    <w:rsid w:val="00014F9D"/>
    <w:rsid w:val="000155F0"/>
    <w:rsid w:val="00015BBD"/>
    <w:rsid w:val="00016005"/>
    <w:rsid w:val="00016377"/>
    <w:rsid w:val="000164F6"/>
    <w:rsid w:val="00016E99"/>
    <w:rsid w:val="000170EC"/>
    <w:rsid w:val="00017109"/>
    <w:rsid w:val="0001749F"/>
    <w:rsid w:val="00017AC9"/>
    <w:rsid w:val="00017FFD"/>
    <w:rsid w:val="000209A1"/>
    <w:rsid w:val="00020B8C"/>
    <w:rsid w:val="00021982"/>
    <w:rsid w:val="00022089"/>
    <w:rsid w:val="00022163"/>
    <w:rsid w:val="000224E0"/>
    <w:rsid w:val="0002276C"/>
    <w:rsid w:val="00022E25"/>
    <w:rsid w:val="00022FF1"/>
    <w:rsid w:val="00023303"/>
    <w:rsid w:val="00023D40"/>
    <w:rsid w:val="0002495A"/>
    <w:rsid w:val="0002497A"/>
    <w:rsid w:val="0002539B"/>
    <w:rsid w:val="00025EB4"/>
    <w:rsid w:val="00025EFA"/>
    <w:rsid w:val="00026769"/>
    <w:rsid w:val="00030A62"/>
    <w:rsid w:val="00030D72"/>
    <w:rsid w:val="000310F9"/>
    <w:rsid w:val="0003210B"/>
    <w:rsid w:val="00033030"/>
    <w:rsid w:val="00033437"/>
    <w:rsid w:val="00034093"/>
    <w:rsid w:val="000348E0"/>
    <w:rsid w:val="00035177"/>
    <w:rsid w:val="0003541F"/>
    <w:rsid w:val="00035DF8"/>
    <w:rsid w:val="00036DE1"/>
    <w:rsid w:val="00036E4A"/>
    <w:rsid w:val="000370BA"/>
    <w:rsid w:val="000371C4"/>
    <w:rsid w:val="00037A60"/>
    <w:rsid w:val="0004047C"/>
    <w:rsid w:val="00040AFC"/>
    <w:rsid w:val="00041F66"/>
    <w:rsid w:val="000420E5"/>
    <w:rsid w:val="0004226F"/>
    <w:rsid w:val="00042A06"/>
    <w:rsid w:val="00042B86"/>
    <w:rsid w:val="000431C3"/>
    <w:rsid w:val="00043764"/>
    <w:rsid w:val="00044CDE"/>
    <w:rsid w:val="00044D76"/>
    <w:rsid w:val="000458CF"/>
    <w:rsid w:val="00045C1D"/>
    <w:rsid w:val="00046B12"/>
    <w:rsid w:val="0004774B"/>
    <w:rsid w:val="00051421"/>
    <w:rsid w:val="000514FA"/>
    <w:rsid w:val="000518D4"/>
    <w:rsid w:val="000519BE"/>
    <w:rsid w:val="00051CF7"/>
    <w:rsid w:val="00051E09"/>
    <w:rsid w:val="00052218"/>
    <w:rsid w:val="00052E8D"/>
    <w:rsid w:val="000530A6"/>
    <w:rsid w:val="0005365A"/>
    <w:rsid w:val="00053A57"/>
    <w:rsid w:val="00053B5C"/>
    <w:rsid w:val="00054559"/>
    <w:rsid w:val="00054D6C"/>
    <w:rsid w:val="000552A0"/>
    <w:rsid w:val="0005552E"/>
    <w:rsid w:val="00055FEF"/>
    <w:rsid w:val="000565FD"/>
    <w:rsid w:val="00056928"/>
    <w:rsid w:val="000571F7"/>
    <w:rsid w:val="0005750C"/>
    <w:rsid w:val="000576EA"/>
    <w:rsid w:val="000578E5"/>
    <w:rsid w:val="000579AE"/>
    <w:rsid w:val="00060D1F"/>
    <w:rsid w:val="00060ED4"/>
    <w:rsid w:val="00061322"/>
    <w:rsid w:val="00061345"/>
    <w:rsid w:val="0006187B"/>
    <w:rsid w:val="000618D1"/>
    <w:rsid w:val="00061C51"/>
    <w:rsid w:val="000629ED"/>
    <w:rsid w:val="0006343B"/>
    <w:rsid w:val="000639E2"/>
    <w:rsid w:val="00063E92"/>
    <w:rsid w:val="00063E9B"/>
    <w:rsid w:val="000641D7"/>
    <w:rsid w:val="000646FF"/>
    <w:rsid w:val="00064D7E"/>
    <w:rsid w:val="000652CB"/>
    <w:rsid w:val="00065334"/>
    <w:rsid w:val="000655D8"/>
    <w:rsid w:val="000657BA"/>
    <w:rsid w:val="00065C76"/>
    <w:rsid w:val="00065EAB"/>
    <w:rsid w:val="00065F7D"/>
    <w:rsid w:val="00066198"/>
    <w:rsid w:val="00066522"/>
    <w:rsid w:val="00066DBF"/>
    <w:rsid w:val="00066DCF"/>
    <w:rsid w:val="000673B6"/>
    <w:rsid w:val="00067AC6"/>
    <w:rsid w:val="000741B8"/>
    <w:rsid w:val="00074352"/>
    <w:rsid w:val="00074623"/>
    <w:rsid w:val="00075805"/>
    <w:rsid w:val="00075BCA"/>
    <w:rsid w:val="0007634A"/>
    <w:rsid w:val="000766DD"/>
    <w:rsid w:val="00076885"/>
    <w:rsid w:val="00076A27"/>
    <w:rsid w:val="00076D59"/>
    <w:rsid w:val="0007758B"/>
    <w:rsid w:val="00077D70"/>
    <w:rsid w:val="00080076"/>
    <w:rsid w:val="00081C8F"/>
    <w:rsid w:val="00081D09"/>
    <w:rsid w:val="00082FF5"/>
    <w:rsid w:val="000832A3"/>
    <w:rsid w:val="00083328"/>
    <w:rsid w:val="00083B90"/>
    <w:rsid w:val="0008502B"/>
    <w:rsid w:val="000852DE"/>
    <w:rsid w:val="0008562F"/>
    <w:rsid w:val="00086361"/>
    <w:rsid w:val="00086638"/>
    <w:rsid w:val="00086767"/>
    <w:rsid w:val="0009044D"/>
    <w:rsid w:val="00090540"/>
    <w:rsid w:val="00090A26"/>
    <w:rsid w:val="0009178B"/>
    <w:rsid w:val="00092047"/>
    <w:rsid w:val="00092D82"/>
    <w:rsid w:val="0009313C"/>
    <w:rsid w:val="0009333A"/>
    <w:rsid w:val="00093A53"/>
    <w:rsid w:val="000950E3"/>
    <w:rsid w:val="000954E7"/>
    <w:rsid w:val="000962A4"/>
    <w:rsid w:val="000962FE"/>
    <w:rsid w:val="000964F3"/>
    <w:rsid w:val="0009693C"/>
    <w:rsid w:val="00097051"/>
    <w:rsid w:val="000975A3"/>
    <w:rsid w:val="00097A6D"/>
    <w:rsid w:val="000A00E8"/>
    <w:rsid w:val="000A03FC"/>
    <w:rsid w:val="000A19FA"/>
    <w:rsid w:val="000A1B9E"/>
    <w:rsid w:val="000A2A30"/>
    <w:rsid w:val="000A2D41"/>
    <w:rsid w:val="000A4A40"/>
    <w:rsid w:val="000A5753"/>
    <w:rsid w:val="000A5E41"/>
    <w:rsid w:val="000A6253"/>
    <w:rsid w:val="000A6395"/>
    <w:rsid w:val="000A639F"/>
    <w:rsid w:val="000A63A0"/>
    <w:rsid w:val="000A67FF"/>
    <w:rsid w:val="000A73D7"/>
    <w:rsid w:val="000A7A50"/>
    <w:rsid w:val="000A7FB7"/>
    <w:rsid w:val="000B0B83"/>
    <w:rsid w:val="000B0E20"/>
    <w:rsid w:val="000B1C89"/>
    <w:rsid w:val="000B3301"/>
    <w:rsid w:val="000B3450"/>
    <w:rsid w:val="000B3453"/>
    <w:rsid w:val="000B3993"/>
    <w:rsid w:val="000B436A"/>
    <w:rsid w:val="000B4CE9"/>
    <w:rsid w:val="000B545F"/>
    <w:rsid w:val="000B5FE6"/>
    <w:rsid w:val="000B6222"/>
    <w:rsid w:val="000B70FD"/>
    <w:rsid w:val="000C00A7"/>
    <w:rsid w:val="000C0561"/>
    <w:rsid w:val="000C0590"/>
    <w:rsid w:val="000C0A30"/>
    <w:rsid w:val="000C10DB"/>
    <w:rsid w:val="000C308B"/>
    <w:rsid w:val="000C3766"/>
    <w:rsid w:val="000C4622"/>
    <w:rsid w:val="000C605B"/>
    <w:rsid w:val="000C6BA9"/>
    <w:rsid w:val="000C6D1B"/>
    <w:rsid w:val="000C70B4"/>
    <w:rsid w:val="000C710D"/>
    <w:rsid w:val="000C725B"/>
    <w:rsid w:val="000C7607"/>
    <w:rsid w:val="000C7830"/>
    <w:rsid w:val="000C7EC5"/>
    <w:rsid w:val="000D05C8"/>
    <w:rsid w:val="000D0C48"/>
    <w:rsid w:val="000D123B"/>
    <w:rsid w:val="000D1309"/>
    <w:rsid w:val="000D20BE"/>
    <w:rsid w:val="000D2614"/>
    <w:rsid w:val="000D3C2D"/>
    <w:rsid w:val="000D5BD4"/>
    <w:rsid w:val="000D6A94"/>
    <w:rsid w:val="000D6F89"/>
    <w:rsid w:val="000D7145"/>
    <w:rsid w:val="000D7167"/>
    <w:rsid w:val="000D7D74"/>
    <w:rsid w:val="000D7E22"/>
    <w:rsid w:val="000E0923"/>
    <w:rsid w:val="000E0AE9"/>
    <w:rsid w:val="000E0CDA"/>
    <w:rsid w:val="000E1054"/>
    <w:rsid w:val="000E167B"/>
    <w:rsid w:val="000E2449"/>
    <w:rsid w:val="000E2B58"/>
    <w:rsid w:val="000E2F67"/>
    <w:rsid w:val="000E31E5"/>
    <w:rsid w:val="000E3512"/>
    <w:rsid w:val="000E532E"/>
    <w:rsid w:val="000E548B"/>
    <w:rsid w:val="000E59AD"/>
    <w:rsid w:val="000E6EDD"/>
    <w:rsid w:val="000E7289"/>
    <w:rsid w:val="000E75FF"/>
    <w:rsid w:val="000E7695"/>
    <w:rsid w:val="000F0256"/>
    <w:rsid w:val="000F0BD5"/>
    <w:rsid w:val="000F156F"/>
    <w:rsid w:val="000F1A5B"/>
    <w:rsid w:val="000F21C3"/>
    <w:rsid w:val="000F3D0C"/>
    <w:rsid w:val="000F41AA"/>
    <w:rsid w:val="000F4769"/>
    <w:rsid w:val="000F478B"/>
    <w:rsid w:val="000F51C2"/>
    <w:rsid w:val="000F5F7C"/>
    <w:rsid w:val="000F6A81"/>
    <w:rsid w:val="000F79B9"/>
    <w:rsid w:val="000F7E31"/>
    <w:rsid w:val="000F7FC7"/>
    <w:rsid w:val="00100130"/>
    <w:rsid w:val="00100598"/>
    <w:rsid w:val="001005B1"/>
    <w:rsid w:val="00101118"/>
    <w:rsid w:val="00101B35"/>
    <w:rsid w:val="001023DD"/>
    <w:rsid w:val="00103D88"/>
    <w:rsid w:val="001040D3"/>
    <w:rsid w:val="00104812"/>
    <w:rsid w:val="001053A1"/>
    <w:rsid w:val="00105516"/>
    <w:rsid w:val="00105A76"/>
    <w:rsid w:val="00105E03"/>
    <w:rsid w:val="00105FB6"/>
    <w:rsid w:val="00106A5B"/>
    <w:rsid w:val="00106F35"/>
    <w:rsid w:val="001074C7"/>
    <w:rsid w:val="001077FD"/>
    <w:rsid w:val="00110067"/>
    <w:rsid w:val="00112110"/>
    <w:rsid w:val="00113001"/>
    <w:rsid w:val="00113ACB"/>
    <w:rsid w:val="00113DAA"/>
    <w:rsid w:val="00114E88"/>
    <w:rsid w:val="00115A27"/>
    <w:rsid w:val="00115D7E"/>
    <w:rsid w:val="00115EE7"/>
    <w:rsid w:val="0011660D"/>
    <w:rsid w:val="0012198D"/>
    <w:rsid w:val="00121FDF"/>
    <w:rsid w:val="0012213D"/>
    <w:rsid w:val="00122948"/>
    <w:rsid w:val="00122B5E"/>
    <w:rsid w:val="00122EB2"/>
    <w:rsid w:val="0012318E"/>
    <w:rsid w:val="001231E2"/>
    <w:rsid w:val="001231EA"/>
    <w:rsid w:val="001232C9"/>
    <w:rsid w:val="0012385E"/>
    <w:rsid w:val="00123B3B"/>
    <w:rsid w:val="00123F0C"/>
    <w:rsid w:val="00125315"/>
    <w:rsid w:val="001257CE"/>
    <w:rsid w:val="00125A0C"/>
    <w:rsid w:val="00125D46"/>
    <w:rsid w:val="001266D3"/>
    <w:rsid w:val="001269F8"/>
    <w:rsid w:val="00131616"/>
    <w:rsid w:val="00131B22"/>
    <w:rsid w:val="00132797"/>
    <w:rsid w:val="00132E9D"/>
    <w:rsid w:val="00133F08"/>
    <w:rsid w:val="0013488C"/>
    <w:rsid w:val="00134FA0"/>
    <w:rsid w:val="00135C04"/>
    <w:rsid w:val="001364AC"/>
    <w:rsid w:val="001364B6"/>
    <w:rsid w:val="00136DDA"/>
    <w:rsid w:val="00140F8D"/>
    <w:rsid w:val="0014303D"/>
    <w:rsid w:val="0014306F"/>
    <w:rsid w:val="001435D4"/>
    <w:rsid w:val="001436C2"/>
    <w:rsid w:val="0014454E"/>
    <w:rsid w:val="0014493E"/>
    <w:rsid w:val="00144FF7"/>
    <w:rsid w:val="00145179"/>
    <w:rsid w:val="00145207"/>
    <w:rsid w:val="00145CB5"/>
    <w:rsid w:val="00146532"/>
    <w:rsid w:val="001465EF"/>
    <w:rsid w:val="00147D6F"/>
    <w:rsid w:val="00147FD5"/>
    <w:rsid w:val="0015015F"/>
    <w:rsid w:val="0015060D"/>
    <w:rsid w:val="0015099D"/>
    <w:rsid w:val="00150CE6"/>
    <w:rsid w:val="00150EFE"/>
    <w:rsid w:val="00151802"/>
    <w:rsid w:val="001518F3"/>
    <w:rsid w:val="00151C23"/>
    <w:rsid w:val="00152060"/>
    <w:rsid w:val="001526EE"/>
    <w:rsid w:val="00153F5F"/>
    <w:rsid w:val="00154118"/>
    <w:rsid w:val="00154FFF"/>
    <w:rsid w:val="00155AF2"/>
    <w:rsid w:val="001562E3"/>
    <w:rsid w:val="001563B3"/>
    <w:rsid w:val="001563C8"/>
    <w:rsid w:val="00156C5D"/>
    <w:rsid w:val="00157554"/>
    <w:rsid w:val="00157BBD"/>
    <w:rsid w:val="00157FF6"/>
    <w:rsid w:val="001605B4"/>
    <w:rsid w:val="001611A2"/>
    <w:rsid w:val="0016175C"/>
    <w:rsid w:val="001617FE"/>
    <w:rsid w:val="0016191D"/>
    <w:rsid w:val="001621BC"/>
    <w:rsid w:val="001628C4"/>
    <w:rsid w:val="001633F5"/>
    <w:rsid w:val="00163DB3"/>
    <w:rsid w:val="00164047"/>
    <w:rsid w:val="0016498E"/>
    <w:rsid w:val="00164A58"/>
    <w:rsid w:val="00164A5E"/>
    <w:rsid w:val="00164D43"/>
    <w:rsid w:val="00164F2C"/>
    <w:rsid w:val="00164F64"/>
    <w:rsid w:val="0016550E"/>
    <w:rsid w:val="00165877"/>
    <w:rsid w:val="00165D81"/>
    <w:rsid w:val="00165F3D"/>
    <w:rsid w:val="0016607D"/>
    <w:rsid w:val="001668CE"/>
    <w:rsid w:val="001668E2"/>
    <w:rsid w:val="00166D4D"/>
    <w:rsid w:val="0016710A"/>
    <w:rsid w:val="001675A0"/>
    <w:rsid w:val="00167763"/>
    <w:rsid w:val="001719B8"/>
    <w:rsid w:val="00171BDC"/>
    <w:rsid w:val="00171BEF"/>
    <w:rsid w:val="00171C02"/>
    <w:rsid w:val="00172070"/>
    <w:rsid w:val="001722C5"/>
    <w:rsid w:val="00172305"/>
    <w:rsid w:val="00172407"/>
    <w:rsid w:val="00173859"/>
    <w:rsid w:val="00173B2F"/>
    <w:rsid w:val="00173E43"/>
    <w:rsid w:val="00174115"/>
    <w:rsid w:val="00174700"/>
    <w:rsid w:val="00175B19"/>
    <w:rsid w:val="00175C00"/>
    <w:rsid w:val="001763B0"/>
    <w:rsid w:val="00176584"/>
    <w:rsid w:val="00176D17"/>
    <w:rsid w:val="00176F62"/>
    <w:rsid w:val="00176FAF"/>
    <w:rsid w:val="0017708C"/>
    <w:rsid w:val="00177B15"/>
    <w:rsid w:val="00180594"/>
    <w:rsid w:val="0018075C"/>
    <w:rsid w:val="00180AE2"/>
    <w:rsid w:val="00180EE2"/>
    <w:rsid w:val="001816D0"/>
    <w:rsid w:val="00181931"/>
    <w:rsid w:val="00181ADD"/>
    <w:rsid w:val="001823E9"/>
    <w:rsid w:val="001829F2"/>
    <w:rsid w:val="00182C67"/>
    <w:rsid w:val="00182FF5"/>
    <w:rsid w:val="001834CC"/>
    <w:rsid w:val="001845D2"/>
    <w:rsid w:val="0018481E"/>
    <w:rsid w:val="00184864"/>
    <w:rsid w:val="00184948"/>
    <w:rsid w:val="001853F7"/>
    <w:rsid w:val="00185788"/>
    <w:rsid w:val="00186290"/>
    <w:rsid w:val="00186912"/>
    <w:rsid w:val="00186E67"/>
    <w:rsid w:val="0018729D"/>
    <w:rsid w:val="00187544"/>
    <w:rsid w:val="00187F43"/>
    <w:rsid w:val="001909C3"/>
    <w:rsid w:val="001919EB"/>
    <w:rsid w:val="001923BA"/>
    <w:rsid w:val="00192549"/>
    <w:rsid w:val="00192C9D"/>
    <w:rsid w:val="00192CC0"/>
    <w:rsid w:val="0019365C"/>
    <w:rsid w:val="00194563"/>
    <w:rsid w:val="00195362"/>
    <w:rsid w:val="00196392"/>
    <w:rsid w:val="00196B32"/>
    <w:rsid w:val="00196C72"/>
    <w:rsid w:val="001A0A5D"/>
    <w:rsid w:val="001A0FAA"/>
    <w:rsid w:val="001A0FDC"/>
    <w:rsid w:val="001A1B5B"/>
    <w:rsid w:val="001A2453"/>
    <w:rsid w:val="001A2D91"/>
    <w:rsid w:val="001A3037"/>
    <w:rsid w:val="001A34E4"/>
    <w:rsid w:val="001A4281"/>
    <w:rsid w:val="001A5C84"/>
    <w:rsid w:val="001A66D0"/>
    <w:rsid w:val="001A6B9D"/>
    <w:rsid w:val="001A6D21"/>
    <w:rsid w:val="001A6FF4"/>
    <w:rsid w:val="001A7113"/>
    <w:rsid w:val="001A743A"/>
    <w:rsid w:val="001A7606"/>
    <w:rsid w:val="001A7A65"/>
    <w:rsid w:val="001B071E"/>
    <w:rsid w:val="001B08E0"/>
    <w:rsid w:val="001B0C75"/>
    <w:rsid w:val="001B13DB"/>
    <w:rsid w:val="001B186E"/>
    <w:rsid w:val="001B1BE2"/>
    <w:rsid w:val="001B1D5A"/>
    <w:rsid w:val="001B1F36"/>
    <w:rsid w:val="001B37FA"/>
    <w:rsid w:val="001B3B33"/>
    <w:rsid w:val="001B45FD"/>
    <w:rsid w:val="001B46FE"/>
    <w:rsid w:val="001B4A2E"/>
    <w:rsid w:val="001B74E5"/>
    <w:rsid w:val="001B7E80"/>
    <w:rsid w:val="001C02E6"/>
    <w:rsid w:val="001C07C5"/>
    <w:rsid w:val="001C0968"/>
    <w:rsid w:val="001C1460"/>
    <w:rsid w:val="001C1CC8"/>
    <w:rsid w:val="001C1DB6"/>
    <w:rsid w:val="001C2997"/>
    <w:rsid w:val="001C2F18"/>
    <w:rsid w:val="001C35E9"/>
    <w:rsid w:val="001C3790"/>
    <w:rsid w:val="001C3A58"/>
    <w:rsid w:val="001C3E87"/>
    <w:rsid w:val="001C3F60"/>
    <w:rsid w:val="001C429D"/>
    <w:rsid w:val="001C46A7"/>
    <w:rsid w:val="001C4CF9"/>
    <w:rsid w:val="001C5872"/>
    <w:rsid w:val="001C5E51"/>
    <w:rsid w:val="001C660B"/>
    <w:rsid w:val="001C66FD"/>
    <w:rsid w:val="001C6B5E"/>
    <w:rsid w:val="001C6DCC"/>
    <w:rsid w:val="001C7310"/>
    <w:rsid w:val="001C7411"/>
    <w:rsid w:val="001C78F3"/>
    <w:rsid w:val="001C7C93"/>
    <w:rsid w:val="001D0544"/>
    <w:rsid w:val="001D095E"/>
    <w:rsid w:val="001D12AC"/>
    <w:rsid w:val="001D1725"/>
    <w:rsid w:val="001D1D57"/>
    <w:rsid w:val="001D2D44"/>
    <w:rsid w:val="001D3030"/>
    <w:rsid w:val="001D36F3"/>
    <w:rsid w:val="001D3E77"/>
    <w:rsid w:val="001D452A"/>
    <w:rsid w:val="001D566F"/>
    <w:rsid w:val="001D630C"/>
    <w:rsid w:val="001D767A"/>
    <w:rsid w:val="001D77DA"/>
    <w:rsid w:val="001E015E"/>
    <w:rsid w:val="001E0213"/>
    <w:rsid w:val="001E06EA"/>
    <w:rsid w:val="001E0BB2"/>
    <w:rsid w:val="001E1A5D"/>
    <w:rsid w:val="001E1E0A"/>
    <w:rsid w:val="001E26F7"/>
    <w:rsid w:val="001E2AEB"/>
    <w:rsid w:val="001E2EBC"/>
    <w:rsid w:val="001E39DD"/>
    <w:rsid w:val="001E3D0E"/>
    <w:rsid w:val="001E4BF5"/>
    <w:rsid w:val="001E4C05"/>
    <w:rsid w:val="001E5EFF"/>
    <w:rsid w:val="001E6D66"/>
    <w:rsid w:val="001E7921"/>
    <w:rsid w:val="001E7955"/>
    <w:rsid w:val="001E7F26"/>
    <w:rsid w:val="001F0105"/>
    <w:rsid w:val="001F01D6"/>
    <w:rsid w:val="001F07A8"/>
    <w:rsid w:val="001F0C97"/>
    <w:rsid w:val="001F1873"/>
    <w:rsid w:val="001F192F"/>
    <w:rsid w:val="001F2006"/>
    <w:rsid w:val="001F3182"/>
    <w:rsid w:val="001F3882"/>
    <w:rsid w:val="001F4596"/>
    <w:rsid w:val="001F5BFD"/>
    <w:rsid w:val="001F6B1C"/>
    <w:rsid w:val="002009DE"/>
    <w:rsid w:val="00200C24"/>
    <w:rsid w:val="0020199C"/>
    <w:rsid w:val="00201AB3"/>
    <w:rsid w:val="00201EE9"/>
    <w:rsid w:val="0020249E"/>
    <w:rsid w:val="00202BD1"/>
    <w:rsid w:val="00203353"/>
    <w:rsid w:val="0020344A"/>
    <w:rsid w:val="00203651"/>
    <w:rsid w:val="00203D3F"/>
    <w:rsid w:val="00203E9B"/>
    <w:rsid w:val="0020446C"/>
    <w:rsid w:val="002049A7"/>
    <w:rsid w:val="002050A4"/>
    <w:rsid w:val="002056B5"/>
    <w:rsid w:val="00205DB8"/>
    <w:rsid w:val="00206480"/>
    <w:rsid w:val="002079BC"/>
    <w:rsid w:val="0021060A"/>
    <w:rsid w:val="0021154F"/>
    <w:rsid w:val="00211847"/>
    <w:rsid w:val="00211FD1"/>
    <w:rsid w:val="00212B51"/>
    <w:rsid w:val="002130AE"/>
    <w:rsid w:val="00213247"/>
    <w:rsid w:val="002135C1"/>
    <w:rsid w:val="00213659"/>
    <w:rsid w:val="002136D8"/>
    <w:rsid w:val="00214538"/>
    <w:rsid w:val="00214FE7"/>
    <w:rsid w:val="002155CD"/>
    <w:rsid w:val="002166E6"/>
    <w:rsid w:val="00217079"/>
    <w:rsid w:val="00217679"/>
    <w:rsid w:val="0021768C"/>
    <w:rsid w:val="00217F7A"/>
    <w:rsid w:val="0022102A"/>
    <w:rsid w:val="00222120"/>
    <w:rsid w:val="002226BB"/>
    <w:rsid w:val="002227BD"/>
    <w:rsid w:val="00222A24"/>
    <w:rsid w:val="00222DFC"/>
    <w:rsid w:val="002232AD"/>
    <w:rsid w:val="002234AA"/>
    <w:rsid w:val="0022386B"/>
    <w:rsid w:val="00224336"/>
    <w:rsid w:val="002245CF"/>
    <w:rsid w:val="00224C57"/>
    <w:rsid w:val="002250A8"/>
    <w:rsid w:val="0022549D"/>
    <w:rsid w:val="00225781"/>
    <w:rsid w:val="0022604A"/>
    <w:rsid w:val="00226377"/>
    <w:rsid w:val="002272B0"/>
    <w:rsid w:val="00227A73"/>
    <w:rsid w:val="00227AD3"/>
    <w:rsid w:val="00227BA2"/>
    <w:rsid w:val="00230464"/>
    <w:rsid w:val="00230A98"/>
    <w:rsid w:val="00230BA8"/>
    <w:rsid w:val="00230DFC"/>
    <w:rsid w:val="002311A5"/>
    <w:rsid w:val="0023238C"/>
    <w:rsid w:val="002326F0"/>
    <w:rsid w:val="0023295A"/>
    <w:rsid w:val="002329A8"/>
    <w:rsid w:val="00232BC1"/>
    <w:rsid w:val="0023315C"/>
    <w:rsid w:val="00233933"/>
    <w:rsid w:val="0023502F"/>
    <w:rsid w:val="00235048"/>
    <w:rsid w:val="002352AE"/>
    <w:rsid w:val="002358CB"/>
    <w:rsid w:val="00235AD1"/>
    <w:rsid w:val="002366F7"/>
    <w:rsid w:val="00236EAD"/>
    <w:rsid w:val="0023729F"/>
    <w:rsid w:val="002375F2"/>
    <w:rsid w:val="002376B9"/>
    <w:rsid w:val="00237A0B"/>
    <w:rsid w:val="00237AE3"/>
    <w:rsid w:val="00237D78"/>
    <w:rsid w:val="00237E0C"/>
    <w:rsid w:val="00240188"/>
    <w:rsid w:val="002402F6"/>
    <w:rsid w:val="00240A77"/>
    <w:rsid w:val="00240E5E"/>
    <w:rsid w:val="00241730"/>
    <w:rsid w:val="00241773"/>
    <w:rsid w:val="00242121"/>
    <w:rsid w:val="00242633"/>
    <w:rsid w:val="0024271F"/>
    <w:rsid w:val="0024318C"/>
    <w:rsid w:val="0024385B"/>
    <w:rsid w:val="00243F1B"/>
    <w:rsid w:val="0024433A"/>
    <w:rsid w:val="00244691"/>
    <w:rsid w:val="0024753E"/>
    <w:rsid w:val="002475A1"/>
    <w:rsid w:val="00247D30"/>
    <w:rsid w:val="0025008A"/>
    <w:rsid w:val="002506E0"/>
    <w:rsid w:val="002516D6"/>
    <w:rsid w:val="002523D8"/>
    <w:rsid w:val="00252456"/>
    <w:rsid w:val="002527B0"/>
    <w:rsid w:val="00252857"/>
    <w:rsid w:val="00254440"/>
    <w:rsid w:val="002546E6"/>
    <w:rsid w:val="00254873"/>
    <w:rsid w:val="0025616D"/>
    <w:rsid w:val="00256C83"/>
    <w:rsid w:val="0025708B"/>
    <w:rsid w:val="0025737E"/>
    <w:rsid w:val="0025747A"/>
    <w:rsid w:val="00257DCE"/>
    <w:rsid w:val="002610CA"/>
    <w:rsid w:val="00261B1F"/>
    <w:rsid w:val="00261C82"/>
    <w:rsid w:val="00261E82"/>
    <w:rsid w:val="00261FC1"/>
    <w:rsid w:val="00262F3F"/>
    <w:rsid w:val="00263064"/>
    <w:rsid w:val="0026377F"/>
    <w:rsid w:val="00263F5D"/>
    <w:rsid w:val="0026493B"/>
    <w:rsid w:val="00265AEA"/>
    <w:rsid w:val="00266E08"/>
    <w:rsid w:val="00267091"/>
    <w:rsid w:val="00267B50"/>
    <w:rsid w:val="00267BD8"/>
    <w:rsid w:val="00270D04"/>
    <w:rsid w:val="00271790"/>
    <w:rsid w:val="00271C97"/>
    <w:rsid w:val="00271D69"/>
    <w:rsid w:val="00272039"/>
    <w:rsid w:val="0027204D"/>
    <w:rsid w:val="00272DF0"/>
    <w:rsid w:val="00272ED8"/>
    <w:rsid w:val="002733DF"/>
    <w:rsid w:val="0027401C"/>
    <w:rsid w:val="00274851"/>
    <w:rsid w:val="002754DA"/>
    <w:rsid w:val="002755E2"/>
    <w:rsid w:val="00275917"/>
    <w:rsid w:val="00275ACB"/>
    <w:rsid w:val="0027624D"/>
    <w:rsid w:val="0027668B"/>
    <w:rsid w:val="00276B55"/>
    <w:rsid w:val="0027732D"/>
    <w:rsid w:val="0028067C"/>
    <w:rsid w:val="00280C62"/>
    <w:rsid w:val="00280FF3"/>
    <w:rsid w:val="00281168"/>
    <w:rsid w:val="00281A7F"/>
    <w:rsid w:val="00281B5D"/>
    <w:rsid w:val="00282DF7"/>
    <w:rsid w:val="002830E3"/>
    <w:rsid w:val="00283BB2"/>
    <w:rsid w:val="00283C5A"/>
    <w:rsid w:val="00284E1E"/>
    <w:rsid w:val="00284E81"/>
    <w:rsid w:val="00285CAC"/>
    <w:rsid w:val="00285D2A"/>
    <w:rsid w:val="00286877"/>
    <w:rsid w:val="002870BA"/>
    <w:rsid w:val="00287C35"/>
    <w:rsid w:val="002902AC"/>
    <w:rsid w:val="002905EB"/>
    <w:rsid w:val="00290A71"/>
    <w:rsid w:val="00290AD2"/>
    <w:rsid w:val="002913B6"/>
    <w:rsid w:val="002915EC"/>
    <w:rsid w:val="00291D6C"/>
    <w:rsid w:val="00292351"/>
    <w:rsid w:val="0029293B"/>
    <w:rsid w:val="00292CC7"/>
    <w:rsid w:val="00293663"/>
    <w:rsid w:val="0029389B"/>
    <w:rsid w:val="00293BD8"/>
    <w:rsid w:val="00293D5C"/>
    <w:rsid w:val="00295316"/>
    <w:rsid w:val="00295AAC"/>
    <w:rsid w:val="002960A6"/>
    <w:rsid w:val="002968F2"/>
    <w:rsid w:val="002976B5"/>
    <w:rsid w:val="002977FE"/>
    <w:rsid w:val="00297934"/>
    <w:rsid w:val="002979F9"/>
    <w:rsid w:val="00297D1F"/>
    <w:rsid w:val="00297D47"/>
    <w:rsid w:val="002A0134"/>
    <w:rsid w:val="002A144A"/>
    <w:rsid w:val="002A1BD7"/>
    <w:rsid w:val="002A1CFF"/>
    <w:rsid w:val="002A247F"/>
    <w:rsid w:val="002A258B"/>
    <w:rsid w:val="002A3069"/>
    <w:rsid w:val="002A31EF"/>
    <w:rsid w:val="002A3427"/>
    <w:rsid w:val="002A358E"/>
    <w:rsid w:val="002A3A38"/>
    <w:rsid w:val="002A3B2A"/>
    <w:rsid w:val="002A4034"/>
    <w:rsid w:val="002A456F"/>
    <w:rsid w:val="002A46E5"/>
    <w:rsid w:val="002A5AD1"/>
    <w:rsid w:val="002A63C1"/>
    <w:rsid w:val="002A7515"/>
    <w:rsid w:val="002A767E"/>
    <w:rsid w:val="002A79D1"/>
    <w:rsid w:val="002A7CE5"/>
    <w:rsid w:val="002A7D86"/>
    <w:rsid w:val="002B07EE"/>
    <w:rsid w:val="002B0E1F"/>
    <w:rsid w:val="002B1176"/>
    <w:rsid w:val="002B143B"/>
    <w:rsid w:val="002B14CC"/>
    <w:rsid w:val="002B174D"/>
    <w:rsid w:val="002B279D"/>
    <w:rsid w:val="002B2822"/>
    <w:rsid w:val="002B3570"/>
    <w:rsid w:val="002B3D9A"/>
    <w:rsid w:val="002B45E3"/>
    <w:rsid w:val="002B4B9F"/>
    <w:rsid w:val="002B4D52"/>
    <w:rsid w:val="002B519F"/>
    <w:rsid w:val="002B5C0B"/>
    <w:rsid w:val="002B5F7D"/>
    <w:rsid w:val="002B68EF"/>
    <w:rsid w:val="002B734A"/>
    <w:rsid w:val="002B74B1"/>
    <w:rsid w:val="002C031F"/>
    <w:rsid w:val="002C0717"/>
    <w:rsid w:val="002C0872"/>
    <w:rsid w:val="002C1EFD"/>
    <w:rsid w:val="002C21A8"/>
    <w:rsid w:val="002C244F"/>
    <w:rsid w:val="002C356D"/>
    <w:rsid w:val="002C373B"/>
    <w:rsid w:val="002C3B07"/>
    <w:rsid w:val="002C3CC9"/>
    <w:rsid w:val="002C3DC3"/>
    <w:rsid w:val="002C3E29"/>
    <w:rsid w:val="002C3EC1"/>
    <w:rsid w:val="002C435C"/>
    <w:rsid w:val="002C4470"/>
    <w:rsid w:val="002C4661"/>
    <w:rsid w:val="002C46DF"/>
    <w:rsid w:val="002C46EE"/>
    <w:rsid w:val="002C4B14"/>
    <w:rsid w:val="002C53C9"/>
    <w:rsid w:val="002C5ADF"/>
    <w:rsid w:val="002C5D02"/>
    <w:rsid w:val="002C5E86"/>
    <w:rsid w:val="002C678D"/>
    <w:rsid w:val="002C69CC"/>
    <w:rsid w:val="002C7214"/>
    <w:rsid w:val="002C76A3"/>
    <w:rsid w:val="002C7EDD"/>
    <w:rsid w:val="002D1B1D"/>
    <w:rsid w:val="002D1E95"/>
    <w:rsid w:val="002D2138"/>
    <w:rsid w:val="002D221A"/>
    <w:rsid w:val="002D235C"/>
    <w:rsid w:val="002D368A"/>
    <w:rsid w:val="002D3A45"/>
    <w:rsid w:val="002D4419"/>
    <w:rsid w:val="002D450F"/>
    <w:rsid w:val="002D495A"/>
    <w:rsid w:val="002D4E92"/>
    <w:rsid w:val="002D5956"/>
    <w:rsid w:val="002D6DDC"/>
    <w:rsid w:val="002D7059"/>
    <w:rsid w:val="002D7834"/>
    <w:rsid w:val="002D7BC2"/>
    <w:rsid w:val="002E0924"/>
    <w:rsid w:val="002E0DC6"/>
    <w:rsid w:val="002E1351"/>
    <w:rsid w:val="002E236F"/>
    <w:rsid w:val="002E3459"/>
    <w:rsid w:val="002E3772"/>
    <w:rsid w:val="002E3A80"/>
    <w:rsid w:val="002E3CFC"/>
    <w:rsid w:val="002E4210"/>
    <w:rsid w:val="002E45BA"/>
    <w:rsid w:val="002E567F"/>
    <w:rsid w:val="002E582C"/>
    <w:rsid w:val="002E5AE8"/>
    <w:rsid w:val="002E5DE0"/>
    <w:rsid w:val="002E5F57"/>
    <w:rsid w:val="002E6D1C"/>
    <w:rsid w:val="002E738D"/>
    <w:rsid w:val="002E792F"/>
    <w:rsid w:val="002E7E1A"/>
    <w:rsid w:val="002E7F0D"/>
    <w:rsid w:val="002F02E0"/>
    <w:rsid w:val="002F18E5"/>
    <w:rsid w:val="002F27E1"/>
    <w:rsid w:val="002F2840"/>
    <w:rsid w:val="002F285C"/>
    <w:rsid w:val="002F2FEA"/>
    <w:rsid w:val="002F3828"/>
    <w:rsid w:val="002F3999"/>
    <w:rsid w:val="002F4B44"/>
    <w:rsid w:val="002F4FC7"/>
    <w:rsid w:val="002F5966"/>
    <w:rsid w:val="002F5CB1"/>
    <w:rsid w:val="002F64EA"/>
    <w:rsid w:val="002F652F"/>
    <w:rsid w:val="002F693E"/>
    <w:rsid w:val="002F6B02"/>
    <w:rsid w:val="002F717D"/>
    <w:rsid w:val="002F791F"/>
    <w:rsid w:val="003009B4"/>
    <w:rsid w:val="00300BD3"/>
    <w:rsid w:val="003010F3"/>
    <w:rsid w:val="00301137"/>
    <w:rsid w:val="003015EB"/>
    <w:rsid w:val="00301620"/>
    <w:rsid w:val="003017DD"/>
    <w:rsid w:val="00301E30"/>
    <w:rsid w:val="00301EA6"/>
    <w:rsid w:val="00301FEE"/>
    <w:rsid w:val="003029BA"/>
    <w:rsid w:val="00302C01"/>
    <w:rsid w:val="003035C8"/>
    <w:rsid w:val="003036AA"/>
    <w:rsid w:val="00303E4A"/>
    <w:rsid w:val="00304196"/>
    <w:rsid w:val="003048E3"/>
    <w:rsid w:val="0030546F"/>
    <w:rsid w:val="00305958"/>
    <w:rsid w:val="003063AC"/>
    <w:rsid w:val="003069E3"/>
    <w:rsid w:val="00307F4D"/>
    <w:rsid w:val="003112AF"/>
    <w:rsid w:val="003118E5"/>
    <w:rsid w:val="003120D0"/>
    <w:rsid w:val="003135DE"/>
    <w:rsid w:val="00314B61"/>
    <w:rsid w:val="00314DE6"/>
    <w:rsid w:val="00316322"/>
    <w:rsid w:val="00316F16"/>
    <w:rsid w:val="003204D3"/>
    <w:rsid w:val="003207F0"/>
    <w:rsid w:val="00320BD8"/>
    <w:rsid w:val="0032101E"/>
    <w:rsid w:val="003219CE"/>
    <w:rsid w:val="00322A00"/>
    <w:rsid w:val="00323B1F"/>
    <w:rsid w:val="00324493"/>
    <w:rsid w:val="00324B2F"/>
    <w:rsid w:val="003250C7"/>
    <w:rsid w:val="0032555B"/>
    <w:rsid w:val="003257A0"/>
    <w:rsid w:val="0032673C"/>
    <w:rsid w:val="003268E4"/>
    <w:rsid w:val="00327092"/>
    <w:rsid w:val="00327654"/>
    <w:rsid w:val="00330C6B"/>
    <w:rsid w:val="00332834"/>
    <w:rsid w:val="00332E80"/>
    <w:rsid w:val="0033321D"/>
    <w:rsid w:val="00333529"/>
    <w:rsid w:val="00333625"/>
    <w:rsid w:val="00333690"/>
    <w:rsid w:val="003346A5"/>
    <w:rsid w:val="00334A77"/>
    <w:rsid w:val="00335E80"/>
    <w:rsid w:val="00336223"/>
    <w:rsid w:val="00336A13"/>
    <w:rsid w:val="00336E36"/>
    <w:rsid w:val="00336E89"/>
    <w:rsid w:val="00337969"/>
    <w:rsid w:val="00337D99"/>
    <w:rsid w:val="0034037B"/>
    <w:rsid w:val="00340BC8"/>
    <w:rsid w:val="0034187B"/>
    <w:rsid w:val="00342019"/>
    <w:rsid w:val="00342885"/>
    <w:rsid w:val="003435BE"/>
    <w:rsid w:val="0034414A"/>
    <w:rsid w:val="0034442A"/>
    <w:rsid w:val="0034544A"/>
    <w:rsid w:val="00345B37"/>
    <w:rsid w:val="00345D3E"/>
    <w:rsid w:val="00346264"/>
    <w:rsid w:val="003464F9"/>
    <w:rsid w:val="0034769F"/>
    <w:rsid w:val="003511EE"/>
    <w:rsid w:val="0035199C"/>
    <w:rsid w:val="00351D35"/>
    <w:rsid w:val="0035255F"/>
    <w:rsid w:val="0035299E"/>
    <w:rsid w:val="00352E20"/>
    <w:rsid w:val="003532D1"/>
    <w:rsid w:val="0035391B"/>
    <w:rsid w:val="003555F1"/>
    <w:rsid w:val="003557E3"/>
    <w:rsid w:val="00355AFC"/>
    <w:rsid w:val="00355D33"/>
    <w:rsid w:val="00356E5E"/>
    <w:rsid w:val="00357489"/>
    <w:rsid w:val="00357896"/>
    <w:rsid w:val="0035799D"/>
    <w:rsid w:val="00357A87"/>
    <w:rsid w:val="00360D4A"/>
    <w:rsid w:val="00360EBA"/>
    <w:rsid w:val="00361ADF"/>
    <w:rsid w:val="00361C9E"/>
    <w:rsid w:val="00362FF2"/>
    <w:rsid w:val="00363815"/>
    <w:rsid w:val="00363C9F"/>
    <w:rsid w:val="00364302"/>
    <w:rsid w:val="00364564"/>
    <w:rsid w:val="003650C3"/>
    <w:rsid w:val="00365368"/>
    <w:rsid w:val="003661FE"/>
    <w:rsid w:val="003671D3"/>
    <w:rsid w:val="00367D74"/>
    <w:rsid w:val="003705A2"/>
    <w:rsid w:val="00371747"/>
    <w:rsid w:val="003718AA"/>
    <w:rsid w:val="0037198E"/>
    <w:rsid w:val="003719C5"/>
    <w:rsid w:val="00372A69"/>
    <w:rsid w:val="00372BB2"/>
    <w:rsid w:val="00372C23"/>
    <w:rsid w:val="00372D03"/>
    <w:rsid w:val="00374077"/>
    <w:rsid w:val="003741B1"/>
    <w:rsid w:val="0037572C"/>
    <w:rsid w:val="00375EE6"/>
    <w:rsid w:val="003769DC"/>
    <w:rsid w:val="00376C72"/>
    <w:rsid w:val="00376EC5"/>
    <w:rsid w:val="00377166"/>
    <w:rsid w:val="00377525"/>
    <w:rsid w:val="00380308"/>
    <w:rsid w:val="00380440"/>
    <w:rsid w:val="00380B14"/>
    <w:rsid w:val="0038109E"/>
    <w:rsid w:val="003810BA"/>
    <w:rsid w:val="00381630"/>
    <w:rsid w:val="00381C24"/>
    <w:rsid w:val="00382569"/>
    <w:rsid w:val="00382619"/>
    <w:rsid w:val="003826A3"/>
    <w:rsid w:val="00383557"/>
    <w:rsid w:val="00383B92"/>
    <w:rsid w:val="0038421D"/>
    <w:rsid w:val="00384308"/>
    <w:rsid w:val="0038536C"/>
    <w:rsid w:val="003854C4"/>
    <w:rsid w:val="003875D2"/>
    <w:rsid w:val="00387624"/>
    <w:rsid w:val="003878B4"/>
    <w:rsid w:val="0039047C"/>
    <w:rsid w:val="00390819"/>
    <w:rsid w:val="00390BA7"/>
    <w:rsid w:val="00390BAF"/>
    <w:rsid w:val="00391A16"/>
    <w:rsid w:val="00391E42"/>
    <w:rsid w:val="00391EE7"/>
    <w:rsid w:val="003924C9"/>
    <w:rsid w:val="00392BCA"/>
    <w:rsid w:val="00393013"/>
    <w:rsid w:val="003938A9"/>
    <w:rsid w:val="003938C7"/>
    <w:rsid w:val="00394DC9"/>
    <w:rsid w:val="0039510C"/>
    <w:rsid w:val="0039517E"/>
    <w:rsid w:val="003954C2"/>
    <w:rsid w:val="0039581E"/>
    <w:rsid w:val="00396464"/>
    <w:rsid w:val="00396F5A"/>
    <w:rsid w:val="003973E0"/>
    <w:rsid w:val="003A004D"/>
    <w:rsid w:val="003A08DD"/>
    <w:rsid w:val="003A0AA1"/>
    <w:rsid w:val="003A0CC3"/>
    <w:rsid w:val="003A0DC6"/>
    <w:rsid w:val="003A131E"/>
    <w:rsid w:val="003A1683"/>
    <w:rsid w:val="003A18A0"/>
    <w:rsid w:val="003A224F"/>
    <w:rsid w:val="003A2318"/>
    <w:rsid w:val="003A319F"/>
    <w:rsid w:val="003A38E6"/>
    <w:rsid w:val="003A4657"/>
    <w:rsid w:val="003A48FD"/>
    <w:rsid w:val="003A4FAD"/>
    <w:rsid w:val="003A59AE"/>
    <w:rsid w:val="003A6454"/>
    <w:rsid w:val="003A653C"/>
    <w:rsid w:val="003A655C"/>
    <w:rsid w:val="003A688E"/>
    <w:rsid w:val="003A6CB5"/>
    <w:rsid w:val="003A7C9F"/>
    <w:rsid w:val="003B01AC"/>
    <w:rsid w:val="003B0613"/>
    <w:rsid w:val="003B07AC"/>
    <w:rsid w:val="003B08C2"/>
    <w:rsid w:val="003B0E8E"/>
    <w:rsid w:val="003B2A3E"/>
    <w:rsid w:val="003B4FF2"/>
    <w:rsid w:val="003B5D52"/>
    <w:rsid w:val="003B6807"/>
    <w:rsid w:val="003B6A8A"/>
    <w:rsid w:val="003B6DD6"/>
    <w:rsid w:val="003B72DF"/>
    <w:rsid w:val="003B764B"/>
    <w:rsid w:val="003B7A93"/>
    <w:rsid w:val="003C0F65"/>
    <w:rsid w:val="003C16C4"/>
    <w:rsid w:val="003C181B"/>
    <w:rsid w:val="003C1C19"/>
    <w:rsid w:val="003C1FAC"/>
    <w:rsid w:val="003C216F"/>
    <w:rsid w:val="003C2413"/>
    <w:rsid w:val="003C265C"/>
    <w:rsid w:val="003C29E0"/>
    <w:rsid w:val="003C2B5E"/>
    <w:rsid w:val="003C2D15"/>
    <w:rsid w:val="003C2D6F"/>
    <w:rsid w:val="003C2DB7"/>
    <w:rsid w:val="003C3341"/>
    <w:rsid w:val="003C44DC"/>
    <w:rsid w:val="003C4991"/>
    <w:rsid w:val="003C64D1"/>
    <w:rsid w:val="003C660A"/>
    <w:rsid w:val="003C79B6"/>
    <w:rsid w:val="003D00E2"/>
    <w:rsid w:val="003D0CA4"/>
    <w:rsid w:val="003D0DE4"/>
    <w:rsid w:val="003D12EA"/>
    <w:rsid w:val="003D1783"/>
    <w:rsid w:val="003D2F79"/>
    <w:rsid w:val="003D3575"/>
    <w:rsid w:val="003D3883"/>
    <w:rsid w:val="003D3BA9"/>
    <w:rsid w:val="003D57E4"/>
    <w:rsid w:val="003D5C48"/>
    <w:rsid w:val="003D626E"/>
    <w:rsid w:val="003D712D"/>
    <w:rsid w:val="003D734F"/>
    <w:rsid w:val="003E0EDC"/>
    <w:rsid w:val="003E0F8D"/>
    <w:rsid w:val="003E1573"/>
    <w:rsid w:val="003E177E"/>
    <w:rsid w:val="003E2320"/>
    <w:rsid w:val="003E273A"/>
    <w:rsid w:val="003E299F"/>
    <w:rsid w:val="003E3849"/>
    <w:rsid w:val="003E38E3"/>
    <w:rsid w:val="003E3AFB"/>
    <w:rsid w:val="003E40DD"/>
    <w:rsid w:val="003E45F9"/>
    <w:rsid w:val="003E4848"/>
    <w:rsid w:val="003E565A"/>
    <w:rsid w:val="003E5BF9"/>
    <w:rsid w:val="003E774E"/>
    <w:rsid w:val="003E7D70"/>
    <w:rsid w:val="003E7FE4"/>
    <w:rsid w:val="003F0573"/>
    <w:rsid w:val="003F20E8"/>
    <w:rsid w:val="003F28F2"/>
    <w:rsid w:val="003F3306"/>
    <w:rsid w:val="003F356E"/>
    <w:rsid w:val="003F3D01"/>
    <w:rsid w:val="003F3F4E"/>
    <w:rsid w:val="003F40B0"/>
    <w:rsid w:val="003F4300"/>
    <w:rsid w:val="003F49F8"/>
    <w:rsid w:val="003F49FF"/>
    <w:rsid w:val="003F4D82"/>
    <w:rsid w:val="003F61EF"/>
    <w:rsid w:val="003F6473"/>
    <w:rsid w:val="003F6C82"/>
    <w:rsid w:val="003F6FEB"/>
    <w:rsid w:val="003F759C"/>
    <w:rsid w:val="003F7966"/>
    <w:rsid w:val="00400220"/>
    <w:rsid w:val="00400851"/>
    <w:rsid w:val="00401E0B"/>
    <w:rsid w:val="0040243C"/>
    <w:rsid w:val="00403193"/>
    <w:rsid w:val="0040358D"/>
    <w:rsid w:val="0040481D"/>
    <w:rsid w:val="004048B7"/>
    <w:rsid w:val="00404CF4"/>
    <w:rsid w:val="004052CA"/>
    <w:rsid w:val="0040602B"/>
    <w:rsid w:val="004062F6"/>
    <w:rsid w:val="00406ADF"/>
    <w:rsid w:val="004070E2"/>
    <w:rsid w:val="004106E2"/>
    <w:rsid w:val="0041083B"/>
    <w:rsid w:val="0041088D"/>
    <w:rsid w:val="004108C7"/>
    <w:rsid w:val="00410BB4"/>
    <w:rsid w:val="00411115"/>
    <w:rsid w:val="00411ABB"/>
    <w:rsid w:val="00413221"/>
    <w:rsid w:val="00413279"/>
    <w:rsid w:val="00413400"/>
    <w:rsid w:val="00413785"/>
    <w:rsid w:val="0041380C"/>
    <w:rsid w:val="00413C48"/>
    <w:rsid w:val="00414AA0"/>
    <w:rsid w:val="00414F6C"/>
    <w:rsid w:val="0041578F"/>
    <w:rsid w:val="00415F38"/>
    <w:rsid w:val="00416924"/>
    <w:rsid w:val="00416981"/>
    <w:rsid w:val="0041741C"/>
    <w:rsid w:val="00417BBF"/>
    <w:rsid w:val="004201C6"/>
    <w:rsid w:val="0042060D"/>
    <w:rsid w:val="004209CE"/>
    <w:rsid w:val="00420A9F"/>
    <w:rsid w:val="0042115A"/>
    <w:rsid w:val="0042131C"/>
    <w:rsid w:val="004217C8"/>
    <w:rsid w:val="00421A88"/>
    <w:rsid w:val="0042219A"/>
    <w:rsid w:val="00422663"/>
    <w:rsid w:val="00422D06"/>
    <w:rsid w:val="00423B07"/>
    <w:rsid w:val="00423CB3"/>
    <w:rsid w:val="00424875"/>
    <w:rsid w:val="004255E7"/>
    <w:rsid w:val="00425FBC"/>
    <w:rsid w:val="004263EE"/>
    <w:rsid w:val="00426CFB"/>
    <w:rsid w:val="00430426"/>
    <w:rsid w:val="00431453"/>
    <w:rsid w:val="00431F75"/>
    <w:rsid w:val="00431FBD"/>
    <w:rsid w:val="00432D5A"/>
    <w:rsid w:val="004333CB"/>
    <w:rsid w:val="00433C12"/>
    <w:rsid w:val="00434002"/>
    <w:rsid w:val="004342BE"/>
    <w:rsid w:val="00434C77"/>
    <w:rsid w:val="00434DAD"/>
    <w:rsid w:val="004357D9"/>
    <w:rsid w:val="004359A2"/>
    <w:rsid w:val="00435A8A"/>
    <w:rsid w:val="00435D95"/>
    <w:rsid w:val="0043628B"/>
    <w:rsid w:val="00436C92"/>
    <w:rsid w:val="00436CBE"/>
    <w:rsid w:val="00436F5E"/>
    <w:rsid w:val="004402C1"/>
    <w:rsid w:val="004403BA"/>
    <w:rsid w:val="00440E24"/>
    <w:rsid w:val="00440F78"/>
    <w:rsid w:val="00441694"/>
    <w:rsid w:val="00441B3E"/>
    <w:rsid w:val="00441EBF"/>
    <w:rsid w:val="004420D9"/>
    <w:rsid w:val="00442B8D"/>
    <w:rsid w:val="004441D7"/>
    <w:rsid w:val="0044458D"/>
    <w:rsid w:val="004447CC"/>
    <w:rsid w:val="00444927"/>
    <w:rsid w:val="00445399"/>
    <w:rsid w:val="0044586C"/>
    <w:rsid w:val="00445A9B"/>
    <w:rsid w:val="00445BAF"/>
    <w:rsid w:val="00445F9C"/>
    <w:rsid w:val="00446A58"/>
    <w:rsid w:val="0044788F"/>
    <w:rsid w:val="00447B21"/>
    <w:rsid w:val="0045025C"/>
    <w:rsid w:val="00451EF6"/>
    <w:rsid w:val="00452933"/>
    <w:rsid w:val="00452C74"/>
    <w:rsid w:val="00453511"/>
    <w:rsid w:val="00453A8C"/>
    <w:rsid w:val="00453D92"/>
    <w:rsid w:val="0045413F"/>
    <w:rsid w:val="0045418F"/>
    <w:rsid w:val="00454B0E"/>
    <w:rsid w:val="00455793"/>
    <w:rsid w:val="00455883"/>
    <w:rsid w:val="00455C8E"/>
    <w:rsid w:val="00455CBE"/>
    <w:rsid w:val="00456689"/>
    <w:rsid w:val="00456698"/>
    <w:rsid w:val="00456A03"/>
    <w:rsid w:val="00457E0C"/>
    <w:rsid w:val="004607BF"/>
    <w:rsid w:val="004609D0"/>
    <w:rsid w:val="00461239"/>
    <w:rsid w:val="00461A18"/>
    <w:rsid w:val="00461F8A"/>
    <w:rsid w:val="0046333C"/>
    <w:rsid w:val="004637BC"/>
    <w:rsid w:val="00463A42"/>
    <w:rsid w:val="00463CD5"/>
    <w:rsid w:val="00463D71"/>
    <w:rsid w:val="004643E3"/>
    <w:rsid w:val="0046450A"/>
    <w:rsid w:val="0046467B"/>
    <w:rsid w:val="00464ACE"/>
    <w:rsid w:val="00464CFB"/>
    <w:rsid w:val="004655E3"/>
    <w:rsid w:val="004656E7"/>
    <w:rsid w:val="00467211"/>
    <w:rsid w:val="0046750D"/>
    <w:rsid w:val="004700EB"/>
    <w:rsid w:val="00470240"/>
    <w:rsid w:val="00470249"/>
    <w:rsid w:val="0047029B"/>
    <w:rsid w:val="00470303"/>
    <w:rsid w:val="00470798"/>
    <w:rsid w:val="00470F26"/>
    <w:rsid w:val="004714E6"/>
    <w:rsid w:val="00471D56"/>
    <w:rsid w:val="00471F69"/>
    <w:rsid w:val="00474D1F"/>
    <w:rsid w:val="00475107"/>
    <w:rsid w:val="0047577C"/>
    <w:rsid w:val="00475CBB"/>
    <w:rsid w:val="00475F97"/>
    <w:rsid w:val="00476444"/>
    <w:rsid w:val="00476FE4"/>
    <w:rsid w:val="004772CF"/>
    <w:rsid w:val="00477F23"/>
    <w:rsid w:val="004800FA"/>
    <w:rsid w:val="00482724"/>
    <w:rsid w:val="00482DE1"/>
    <w:rsid w:val="00483178"/>
    <w:rsid w:val="00483B73"/>
    <w:rsid w:val="00484063"/>
    <w:rsid w:val="0048449D"/>
    <w:rsid w:val="00484A4C"/>
    <w:rsid w:val="00484CD2"/>
    <w:rsid w:val="00484D74"/>
    <w:rsid w:val="00485310"/>
    <w:rsid w:val="00485350"/>
    <w:rsid w:val="0048554D"/>
    <w:rsid w:val="00485BB5"/>
    <w:rsid w:val="00485CA9"/>
    <w:rsid w:val="00485D24"/>
    <w:rsid w:val="0048671B"/>
    <w:rsid w:val="00486925"/>
    <w:rsid w:val="00487C94"/>
    <w:rsid w:val="0049161F"/>
    <w:rsid w:val="00492D7C"/>
    <w:rsid w:val="00492DC2"/>
    <w:rsid w:val="00492E65"/>
    <w:rsid w:val="004932F7"/>
    <w:rsid w:val="00493989"/>
    <w:rsid w:val="0049401F"/>
    <w:rsid w:val="00494131"/>
    <w:rsid w:val="004949B3"/>
    <w:rsid w:val="00494BE4"/>
    <w:rsid w:val="0049581A"/>
    <w:rsid w:val="00495F05"/>
    <w:rsid w:val="00496221"/>
    <w:rsid w:val="0049666C"/>
    <w:rsid w:val="00496985"/>
    <w:rsid w:val="0049717E"/>
    <w:rsid w:val="00497516"/>
    <w:rsid w:val="0049781C"/>
    <w:rsid w:val="00497AF6"/>
    <w:rsid w:val="00497D9B"/>
    <w:rsid w:val="00497EF6"/>
    <w:rsid w:val="004A0621"/>
    <w:rsid w:val="004A0891"/>
    <w:rsid w:val="004A0FF6"/>
    <w:rsid w:val="004A12DE"/>
    <w:rsid w:val="004A1409"/>
    <w:rsid w:val="004A17A8"/>
    <w:rsid w:val="004A180B"/>
    <w:rsid w:val="004A19D2"/>
    <w:rsid w:val="004A1C6A"/>
    <w:rsid w:val="004A1F04"/>
    <w:rsid w:val="004A2437"/>
    <w:rsid w:val="004A2A99"/>
    <w:rsid w:val="004A2C85"/>
    <w:rsid w:val="004A2E31"/>
    <w:rsid w:val="004A3D86"/>
    <w:rsid w:val="004A4150"/>
    <w:rsid w:val="004A4DC6"/>
    <w:rsid w:val="004A5884"/>
    <w:rsid w:val="004A5CD8"/>
    <w:rsid w:val="004A6459"/>
    <w:rsid w:val="004A64DE"/>
    <w:rsid w:val="004A6513"/>
    <w:rsid w:val="004A6E71"/>
    <w:rsid w:val="004A7B46"/>
    <w:rsid w:val="004A7C00"/>
    <w:rsid w:val="004A7CD2"/>
    <w:rsid w:val="004A7FCA"/>
    <w:rsid w:val="004B0046"/>
    <w:rsid w:val="004B026C"/>
    <w:rsid w:val="004B1505"/>
    <w:rsid w:val="004B1B8D"/>
    <w:rsid w:val="004B2762"/>
    <w:rsid w:val="004B2FD7"/>
    <w:rsid w:val="004B3689"/>
    <w:rsid w:val="004B3CCC"/>
    <w:rsid w:val="004B4668"/>
    <w:rsid w:val="004B51BA"/>
    <w:rsid w:val="004B52E7"/>
    <w:rsid w:val="004B543A"/>
    <w:rsid w:val="004B6207"/>
    <w:rsid w:val="004B63C2"/>
    <w:rsid w:val="004B6DFC"/>
    <w:rsid w:val="004B6FA6"/>
    <w:rsid w:val="004C0275"/>
    <w:rsid w:val="004C0DE1"/>
    <w:rsid w:val="004C14EF"/>
    <w:rsid w:val="004C1ABC"/>
    <w:rsid w:val="004C2B26"/>
    <w:rsid w:val="004C2F0C"/>
    <w:rsid w:val="004C3215"/>
    <w:rsid w:val="004C3305"/>
    <w:rsid w:val="004C3491"/>
    <w:rsid w:val="004C4C64"/>
    <w:rsid w:val="004C522C"/>
    <w:rsid w:val="004C5300"/>
    <w:rsid w:val="004C5EA8"/>
    <w:rsid w:val="004C64F3"/>
    <w:rsid w:val="004C6898"/>
    <w:rsid w:val="004C6CD7"/>
    <w:rsid w:val="004C727F"/>
    <w:rsid w:val="004D030A"/>
    <w:rsid w:val="004D0756"/>
    <w:rsid w:val="004D11E2"/>
    <w:rsid w:val="004D195A"/>
    <w:rsid w:val="004D1A02"/>
    <w:rsid w:val="004D2299"/>
    <w:rsid w:val="004D248F"/>
    <w:rsid w:val="004D27A7"/>
    <w:rsid w:val="004D2B50"/>
    <w:rsid w:val="004D32BD"/>
    <w:rsid w:val="004D37C8"/>
    <w:rsid w:val="004D5276"/>
    <w:rsid w:val="004D5B2A"/>
    <w:rsid w:val="004D62EC"/>
    <w:rsid w:val="004D64F7"/>
    <w:rsid w:val="004D6855"/>
    <w:rsid w:val="004D6A3E"/>
    <w:rsid w:val="004D6C8A"/>
    <w:rsid w:val="004D7057"/>
    <w:rsid w:val="004D7630"/>
    <w:rsid w:val="004D7B5E"/>
    <w:rsid w:val="004E01E5"/>
    <w:rsid w:val="004E08DB"/>
    <w:rsid w:val="004E0A85"/>
    <w:rsid w:val="004E0ABA"/>
    <w:rsid w:val="004E10E5"/>
    <w:rsid w:val="004E1D6B"/>
    <w:rsid w:val="004E1F9C"/>
    <w:rsid w:val="004E2265"/>
    <w:rsid w:val="004E29FD"/>
    <w:rsid w:val="004E2A9A"/>
    <w:rsid w:val="004E2FCB"/>
    <w:rsid w:val="004E3197"/>
    <w:rsid w:val="004E34FB"/>
    <w:rsid w:val="004E3727"/>
    <w:rsid w:val="004E3ADE"/>
    <w:rsid w:val="004E3FDC"/>
    <w:rsid w:val="004E44BC"/>
    <w:rsid w:val="004E4660"/>
    <w:rsid w:val="004E4B04"/>
    <w:rsid w:val="004E4CBC"/>
    <w:rsid w:val="004E5450"/>
    <w:rsid w:val="004E5732"/>
    <w:rsid w:val="004E59C7"/>
    <w:rsid w:val="004E5AA5"/>
    <w:rsid w:val="004E5D4A"/>
    <w:rsid w:val="004E64FA"/>
    <w:rsid w:val="004E6719"/>
    <w:rsid w:val="004E6F0F"/>
    <w:rsid w:val="004E7224"/>
    <w:rsid w:val="004E7A2D"/>
    <w:rsid w:val="004F0391"/>
    <w:rsid w:val="004F0ACC"/>
    <w:rsid w:val="004F1F3A"/>
    <w:rsid w:val="004F2625"/>
    <w:rsid w:val="004F3E7C"/>
    <w:rsid w:val="004F5C5D"/>
    <w:rsid w:val="004F5F5D"/>
    <w:rsid w:val="004F639D"/>
    <w:rsid w:val="004F680F"/>
    <w:rsid w:val="004F68BE"/>
    <w:rsid w:val="004F7693"/>
    <w:rsid w:val="004F7A93"/>
    <w:rsid w:val="00500980"/>
    <w:rsid w:val="00500C74"/>
    <w:rsid w:val="00500C7E"/>
    <w:rsid w:val="00500FC5"/>
    <w:rsid w:val="00501309"/>
    <w:rsid w:val="00501CD2"/>
    <w:rsid w:val="005020B4"/>
    <w:rsid w:val="00502C26"/>
    <w:rsid w:val="00503294"/>
    <w:rsid w:val="005032ED"/>
    <w:rsid w:val="00503422"/>
    <w:rsid w:val="00503A64"/>
    <w:rsid w:val="00503F2D"/>
    <w:rsid w:val="00504356"/>
    <w:rsid w:val="00504602"/>
    <w:rsid w:val="00504A4D"/>
    <w:rsid w:val="00506DBD"/>
    <w:rsid w:val="005070C0"/>
    <w:rsid w:val="00510029"/>
    <w:rsid w:val="00510BCD"/>
    <w:rsid w:val="00510EE4"/>
    <w:rsid w:val="00511641"/>
    <w:rsid w:val="00511E8C"/>
    <w:rsid w:val="00512EA6"/>
    <w:rsid w:val="005130B7"/>
    <w:rsid w:val="00514F8B"/>
    <w:rsid w:val="005156F5"/>
    <w:rsid w:val="00515B4B"/>
    <w:rsid w:val="00515B68"/>
    <w:rsid w:val="00515C27"/>
    <w:rsid w:val="00515E87"/>
    <w:rsid w:val="00515F47"/>
    <w:rsid w:val="005161BF"/>
    <w:rsid w:val="0051636B"/>
    <w:rsid w:val="005166D9"/>
    <w:rsid w:val="00516AF4"/>
    <w:rsid w:val="0051737B"/>
    <w:rsid w:val="00517F74"/>
    <w:rsid w:val="00517FF4"/>
    <w:rsid w:val="00520D21"/>
    <w:rsid w:val="0052113B"/>
    <w:rsid w:val="00521162"/>
    <w:rsid w:val="00521BC6"/>
    <w:rsid w:val="00522BDA"/>
    <w:rsid w:val="00523C5F"/>
    <w:rsid w:val="00524020"/>
    <w:rsid w:val="005240A0"/>
    <w:rsid w:val="005243C6"/>
    <w:rsid w:val="00524E20"/>
    <w:rsid w:val="00525555"/>
    <w:rsid w:val="00526874"/>
    <w:rsid w:val="00527189"/>
    <w:rsid w:val="00527E31"/>
    <w:rsid w:val="00530A89"/>
    <w:rsid w:val="00530ED7"/>
    <w:rsid w:val="0053120A"/>
    <w:rsid w:val="00531241"/>
    <w:rsid w:val="00531478"/>
    <w:rsid w:val="005318ED"/>
    <w:rsid w:val="00531947"/>
    <w:rsid w:val="00531C79"/>
    <w:rsid w:val="00531D5B"/>
    <w:rsid w:val="005328F0"/>
    <w:rsid w:val="005331C1"/>
    <w:rsid w:val="00533566"/>
    <w:rsid w:val="005346DC"/>
    <w:rsid w:val="0053476A"/>
    <w:rsid w:val="00534CA1"/>
    <w:rsid w:val="00534D22"/>
    <w:rsid w:val="00535161"/>
    <w:rsid w:val="00535C30"/>
    <w:rsid w:val="00535DB3"/>
    <w:rsid w:val="00536117"/>
    <w:rsid w:val="005361CE"/>
    <w:rsid w:val="00536355"/>
    <w:rsid w:val="005368EF"/>
    <w:rsid w:val="00536A84"/>
    <w:rsid w:val="00536D1C"/>
    <w:rsid w:val="00537140"/>
    <w:rsid w:val="005374EC"/>
    <w:rsid w:val="0053759C"/>
    <w:rsid w:val="0053785D"/>
    <w:rsid w:val="00537CEC"/>
    <w:rsid w:val="00537EB2"/>
    <w:rsid w:val="00540094"/>
    <w:rsid w:val="0054068C"/>
    <w:rsid w:val="0054098B"/>
    <w:rsid w:val="00540BE3"/>
    <w:rsid w:val="00540DF4"/>
    <w:rsid w:val="00541BB4"/>
    <w:rsid w:val="00541C2C"/>
    <w:rsid w:val="005426EF"/>
    <w:rsid w:val="00542BA4"/>
    <w:rsid w:val="0054336E"/>
    <w:rsid w:val="005437A3"/>
    <w:rsid w:val="00545245"/>
    <w:rsid w:val="0054607E"/>
    <w:rsid w:val="005473E0"/>
    <w:rsid w:val="00547887"/>
    <w:rsid w:val="00547E46"/>
    <w:rsid w:val="005502DE"/>
    <w:rsid w:val="005509C2"/>
    <w:rsid w:val="00551355"/>
    <w:rsid w:val="00551967"/>
    <w:rsid w:val="00551FDD"/>
    <w:rsid w:val="0055224E"/>
    <w:rsid w:val="00552314"/>
    <w:rsid w:val="00552B65"/>
    <w:rsid w:val="0055357F"/>
    <w:rsid w:val="0055381B"/>
    <w:rsid w:val="00553B3B"/>
    <w:rsid w:val="0055408B"/>
    <w:rsid w:val="00554098"/>
    <w:rsid w:val="00554132"/>
    <w:rsid w:val="0055414D"/>
    <w:rsid w:val="00554650"/>
    <w:rsid w:val="005547B6"/>
    <w:rsid w:val="00555625"/>
    <w:rsid w:val="00555D6A"/>
    <w:rsid w:val="00555FE0"/>
    <w:rsid w:val="005568B8"/>
    <w:rsid w:val="00556989"/>
    <w:rsid w:val="00556DCE"/>
    <w:rsid w:val="00556FFA"/>
    <w:rsid w:val="005571C4"/>
    <w:rsid w:val="00557966"/>
    <w:rsid w:val="00557A84"/>
    <w:rsid w:val="00557F4D"/>
    <w:rsid w:val="00560288"/>
    <w:rsid w:val="00560AB7"/>
    <w:rsid w:val="00561E78"/>
    <w:rsid w:val="00562867"/>
    <w:rsid w:val="0056308B"/>
    <w:rsid w:val="00563881"/>
    <w:rsid w:val="00563CE8"/>
    <w:rsid w:val="00563D81"/>
    <w:rsid w:val="00564128"/>
    <w:rsid w:val="005642F3"/>
    <w:rsid w:val="005659B4"/>
    <w:rsid w:val="00565E51"/>
    <w:rsid w:val="00566484"/>
    <w:rsid w:val="005665B9"/>
    <w:rsid w:val="00566A0F"/>
    <w:rsid w:val="005674D6"/>
    <w:rsid w:val="00567D63"/>
    <w:rsid w:val="005712BA"/>
    <w:rsid w:val="005714C8"/>
    <w:rsid w:val="00571505"/>
    <w:rsid w:val="00571687"/>
    <w:rsid w:val="00571C4E"/>
    <w:rsid w:val="00571E82"/>
    <w:rsid w:val="0057242F"/>
    <w:rsid w:val="0057264C"/>
    <w:rsid w:val="00572A62"/>
    <w:rsid w:val="00572AA5"/>
    <w:rsid w:val="005733F6"/>
    <w:rsid w:val="0057355A"/>
    <w:rsid w:val="0057361D"/>
    <w:rsid w:val="00573D92"/>
    <w:rsid w:val="00574374"/>
    <w:rsid w:val="00574700"/>
    <w:rsid w:val="00575C44"/>
    <w:rsid w:val="00575D47"/>
    <w:rsid w:val="0057708E"/>
    <w:rsid w:val="00577139"/>
    <w:rsid w:val="00577BEA"/>
    <w:rsid w:val="00577D3B"/>
    <w:rsid w:val="00577F57"/>
    <w:rsid w:val="005815E6"/>
    <w:rsid w:val="00581B12"/>
    <w:rsid w:val="00582048"/>
    <w:rsid w:val="0058284B"/>
    <w:rsid w:val="00582F89"/>
    <w:rsid w:val="00583D8A"/>
    <w:rsid w:val="00583EFF"/>
    <w:rsid w:val="0058611C"/>
    <w:rsid w:val="00586B6C"/>
    <w:rsid w:val="005875DE"/>
    <w:rsid w:val="00587EAE"/>
    <w:rsid w:val="00590285"/>
    <w:rsid w:val="005909C6"/>
    <w:rsid w:val="00590A58"/>
    <w:rsid w:val="00591711"/>
    <w:rsid w:val="0059238B"/>
    <w:rsid w:val="0059248A"/>
    <w:rsid w:val="00592575"/>
    <w:rsid w:val="00592D54"/>
    <w:rsid w:val="00592E9B"/>
    <w:rsid w:val="00594099"/>
    <w:rsid w:val="0059473C"/>
    <w:rsid w:val="0059489A"/>
    <w:rsid w:val="00595319"/>
    <w:rsid w:val="00595C85"/>
    <w:rsid w:val="00595EA0"/>
    <w:rsid w:val="0059632B"/>
    <w:rsid w:val="0059651A"/>
    <w:rsid w:val="00597131"/>
    <w:rsid w:val="005978AA"/>
    <w:rsid w:val="00597C48"/>
    <w:rsid w:val="005A044B"/>
    <w:rsid w:val="005A0A4A"/>
    <w:rsid w:val="005A17B1"/>
    <w:rsid w:val="005A1ADC"/>
    <w:rsid w:val="005A2011"/>
    <w:rsid w:val="005A2937"/>
    <w:rsid w:val="005A32E4"/>
    <w:rsid w:val="005A32E5"/>
    <w:rsid w:val="005A3A39"/>
    <w:rsid w:val="005A3F12"/>
    <w:rsid w:val="005A4A4B"/>
    <w:rsid w:val="005A5A76"/>
    <w:rsid w:val="005A61A5"/>
    <w:rsid w:val="005A6442"/>
    <w:rsid w:val="005A6769"/>
    <w:rsid w:val="005A7979"/>
    <w:rsid w:val="005B0249"/>
    <w:rsid w:val="005B06F9"/>
    <w:rsid w:val="005B079D"/>
    <w:rsid w:val="005B09D8"/>
    <w:rsid w:val="005B0CB8"/>
    <w:rsid w:val="005B0EEA"/>
    <w:rsid w:val="005B1729"/>
    <w:rsid w:val="005B172C"/>
    <w:rsid w:val="005B2987"/>
    <w:rsid w:val="005B2A8B"/>
    <w:rsid w:val="005B2B5A"/>
    <w:rsid w:val="005B3344"/>
    <w:rsid w:val="005B3806"/>
    <w:rsid w:val="005B387E"/>
    <w:rsid w:val="005B3F78"/>
    <w:rsid w:val="005B446B"/>
    <w:rsid w:val="005B48C4"/>
    <w:rsid w:val="005B526A"/>
    <w:rsid w:val="005B57CE"/>
    <w:rsid w:val="005B596B"/>
    <w:rsid w:val="005B608D"/>
    <w:rsid w:val="005B6749"/>
    <w:rsid w:val="005B6752"/>
    <w:rsid w:val="005B715A"/>
    <w:rsid w:val="005B7F2D"/>
    <w:rsid w:val="005C0500"/>
    <w:rsid w:val="005C06F6"/>
    <w:rsid w:val="005C0798"/>
    <w:rsid w:val="005C089A"/>
    <w:rsid w:val="005C1197"/>
    <w:rsid w:val="005C20BC"/>
    <w:rsid w:val="005C21B5"/>
    <w:rsid w:val="005C24F6"/>
    <w:rsid w:val="005C2A5C"/>
    <w:rsid w:val="005C2F97"/>
    <w:rsid w:val="005C3BFF"/>
    <w:rsid w:val="005C5BCC"/>
    <w:rsid w:val="005C692A"/>
    <w:rsid w:val="005C6A0A"/>
    <w:rsid w:val="005C6A44"/>
    <w:rsid w:val="005C6F01"/>
    <w:rsid w:val="005C6F4F"/>
    <w:rsid w:val="005C7559"/>
    <w:rsid w:val="005C7A31"/>
    <w:rsid w:val="005D0516"/>
    <w:rsid w:val="005D0E70"/>
    <w:rsid w:val="005D16C7"/>
    <w:rsid w:val="005D2624"/>
    <w:rsid w:val="005D2BF6"/>
    <w:rsid w:val="005D41C2"/>
    <w:rsid w:val="005D4AEB"/>
    <w:rsid w:val="005D4B19"/>
    <w:rsid w:val="005D4E36"/>
    <w:rsid w:val="005D5296"/>
    <w:rsid w:val="005D53B9"/>
    <w:rsid w:val="005D5A23"/>
    <w:rsid w:val="005D5F62"/>
    <w:rsid w:val="005D5FCF"/>
    <w:rsid w:val="005D6185"/>
    <w:rsid w:val="005D6BC1"/>
    <w:rsid w:val="005D6CC7"/>
    <w:rsid w:val="005D71D4"/>
    <w:rsid w:val="005D72F7"/>
    <w:rsid w:val="005D75E3"/>
    <w:rsid w:val="005D77A8"/>
    <w:rsid w:val="005E0803"/>
    <w:rsid w:val="005E096B"/>
    <w:rsid w:val="005E12FB"/>
    <w:rsid w:val="005E1747"/>
    <w:rsid w:val="005E1B6A"/>
    <w:rsid w:val="005E1CFE"/>
    <w:rsid w:val="005E2438"/>
    <w:rsid w:val="005E2944"/>
    <w:rsid w:val="005E2A1D"/>
    <w:rsid w:val="005E332F"/>
    <w:rsid w:val="005E3FCE"/>
    <w:rsid w:val="005E4ADD"/>
    <w:rsid w:val="005E567B"/>
    <w:rsid w:val="005E5857"/>
    <w:rsid w:val="005E586F"/>
    <w:rsid w:val="005E5DC4"/>
    <w:rsid w:val="005E6340"/>
    <w:rsid w:val="005E6701"/>
    <w:rsid w:val="005E7264"/>
    <w:rsid w:val="005E7320"/>
    <w:rsid w:val="005E7722"/>
    <w:rsid w:val="005E7AE0"/>
    <w:rsid w:val="005F06CF"/>
    <w:rsid w:val="005F0997"/>
    <w:rsid w:val="005F0B8D"/>
    <w:rsid w:val="005F4C80"/>
    <w:rsid w:val="005F501A"/>
    <w:rsid w:val="005F5BA8"/>
    <w:rsid w:val="005F5DA7"/>
    <w:rsid w:val="005F663C"/>
    <w:rsid w:val="005F6668"/>
    <w:rsid w:val="005F66DA"/>
    <w:rsid w:val="005F690C"/>
    <w:rsid w:val="00600070"/>
    <w:rsid w:val="006002ED"/>
    <w:rsid w:val="00600A84"/>
    <w:rsid w:val="00600B1C"/>
    <w:rsid w:val="00601762"/>
    <w:rsid w:val="006019C9"/>
    <w:rsid w:val="006023E8"/>
    <w:rsid w:val="00602632"/>
    <w:rsid w:val="00602CCD"/>
    <w:rsid w:val="00603260"/>
    <w:rsid w:val="00603C2A"/>
    <w:rsid w:val="00604D51"/>
    <w:rsid w:val="00604ED3"/>
    <w:rsid w:val="00605161"/>
    <w:rsid w:val="0060556B"/>
    <w:rsid w:val="00606F17"/>
    <w:rsid w:val="00606F8C"/>
    <w:rsid w:val="00607B96"/>
    <w:rsid w:val="00610391"/>
    <w:rsid w:val="00610C81"/>
    <w:rsid w:val="00611256"/>
    <w:rsid w:val="006114D5"/>
    <w:rsid w:val="00611923"/>
    <w:rsid w:val="00611F7C"/>
    <w:rsid w:val="006123DA"/>
    <w:rsid w:val="00613524"/>
    <w:rsid w:val="0061446B"/>
    <w:rsid w:val="00615C9B"/>
    <w:rsid w:val="00615DFC"/>
    <w:rsid w:val="00616F57"/>
    <w:rsid w:val="006170FB"/>
    <w:rsid w:val="00620E8D"/>
    <w:rsid w:val="00620F4B"/>
    <w:rsid w:val="0062206E"/>
    <w:rsid w:val="006222BB"/>
    <w:rsid w:val="006224F5"/>
    <w:rsid w:val="00622716"/>
    <w:rsid w:val="0062281C"/>
    <w:rsid w:val="00622CF3"/>
    <w:rsid w:val="006239F5"/>
    <w:rsid w:val="00624725"/>
    <w:rsid w:val="0062521E"/>
    <w:rsid w:val="00625983"/>
    <w:rsid w:val="006261A2"/>
    <w:rsid w:val="0062646F"/>
    <w:rsid w:val="0062661B"/>
    <w:rsid w:val="006266A3"/>
    <w:rsid w:val="00626A62"/>
    <w:rsid w:val="006272AC"/>
    <w:rsid w:val="006278BF"/>
    <w:rsid w:val="00627FF7"/>
    <w:rsid w:val="00630370"/>
    <w:rsid w:val="0063049C"/>
    <w:rsid w:val="00630B87"/>
    <w:rsid w:val="00630BF0"/>
    <w:rsid w:val="00632965"/>
    <w:rsid w:val="00632AC9"/>
    <w:rsid w:val="006342D8"/>
    <w:rsid w:val="006348CA"/>
    <w:rsid w:val="006349CD"/>
    <w:rsid w:val="00634A16"/>
    <w:rsid w:val="00634AB4"/>
    <w:rsid w:val="006359A5"/>
    <w:rsid w:val="00635CD0"/>
    <w:rsid w:val="00635D15"/>
    <w:rsid w:val="00635D62"/>
    <w:rsid w:val="00636226"/>
    <w:rsid w:val="00636868"/>
    <w:rsid w:val="00637428"/>
    <w:rsid w:val="006404CF"/>
    <w:rsid w:val="00640E42"/>
    <w:rsid w:val="0064146D"/>
    <w:rsid w:val="006415BE"/>
    <w:rsid w:val="00641B64"/>
    <w:rsid w:val="0064267C"/>
    <w:rsid w:val="006428B0"/>
    <w:rsid w:val="00642A8D"/>
    <w:rsid w:val="00643CD4"/>
    <w:rsid w:val="00643F12"/>
    <w:rsid w:val="0064442B"/>
    <w:rsid w:val="00645706"/>
    <w:rsid w:val="00646555"/>
    <w:rsid w:val="00646DBC"/>
    <w:rsid w:val="006470C7"/>
    <w:rsid w:val="0064794A"/>
    <w:rsid w:val="00647A27"/>
    <w:rsid w:val="00647C5C"/>
    <w:rsid w:val="006513B8"/>
    <w:rsid w:val="00651812"/>
    <w:rsid w:val="00651EDA"/>
    <w:rsid w:val="006526EC"/>
    <w:rsid w:val="006535AA"/>
    <w:rsid w:val="006548AE"/>
    <w:rsid w:val="006549B9"/>
    <w:rsid w:val="00655470"/>
    <w:rsid w:val="0065569D"/>
    <w:rsid w:val="00655E87"/>
    <w:rsid w:val="006576B3"/>
    <w:rsid w:val="00657770"/>
    <w:rsid w:val="006601F1"/>
    <w:rsid w:val="00660505"/>
    <w:rsid w:val="00660642"/>
    <w:rsid w:val="00660F05"/>
    <w:rsid w:val="00661012"/>
    <w:rsid w:val="00662018"/>
    <w:rsid w:val="00662516"/>
    <w:rsid w:val="00662797"/>
    <w:rsid w:val="00663455"/>
    <w:rsid w:val="00663D22"/>
    <w:rsid w:val="00664890"/>
    <w:rsid w:val="00665600"/>
    <w:rsid w:val="00665AFD"/>
    <w:rsid w:val="00665E9B"/>
    <w:rsid w:val="006660A1"/>
    <w:rsid w:val="00666130"/>
    <w:rsid w:val="00666A32"/>
    <w:rsid w:val="00667035"/>
    <w:rsid w:val="0067015B"/>
    <w:rsid w:val="00670AE8"/>
    <w:rsid w:val="00670D0A"/>
    <w:rsid w:val="006714F1"/>
    <w:rsid w:val="00671EFB"/>
    <w:rsid w:val="006728C0"/>
    <w:rsid w:val="006732C0"/>
    <w:rsid w:val="00673C7C"/>
    <w:rsid w:val="00673E60"/>
    <w:rsid w:val="006744C0"/>
    <w:rsid w:val="006746C7"/>
    <w:rsid w:val="00674755"/>
    <w:rsid w:val="00674883"/>
    <w:rsid w:val="006752FE"/>
    <w:rsid w:val="00675678"/>
    <w:rsid w:val="006756A2"/>
    <w:rsid w:val="0067585C"/>
    <w:rsid w:val="0067694B"/>
    <w:rsid w:val="00676EF9"/>
    <w:rsid w:val="00677938"/>
    <w:rsid w:val="00677C8B"/>
    <w:rsid w:val="00677CBA"/>
    <w:rsid w:val="0068006E"/>
    <w:rsid w:val="006800F9"/>
    <w:rsid w:val="00680DB0"/>
    <w:rsid w:val="00681C7F"/>
    <w:rsid w:val="006822FB"/>
    <w:rsid w:val="00683493"/>
    <w:rsid w:val="00684C43"/>
    <w:rsid w:val="00684D19"/>
    <w:rsid w:val="00684EBB"/>
    <w:rsid w:val="00685120"/>
    <w:rsid w:val="0068548A"/>
    <w:rsid w:val="006856FD"/>
    <w:rsid w:val="0068588D"/>
    <w:rsid w:val="0068642D"/>
    <w:rsid w:val="00686A1D"/>
    <w:rsid w:val="00686A48"/>
    <w:rsid w:val="00686CA8"/>
    <w:rsid w:val="00687288"/>
    <w:rsid w:val="006872BF"/>
    <w:rsid w:val="006873E6"/>
    <w:rsid w:val="0068791D"/>
    <w:rsid w:val="00687CAC"/>
    <w:rsid w:val="00690656"/>
    <w:rsid w:val="0069090A"/>
    <w:rsid w:val="00691539"/>
    <w:rsid w:val="00692686"/>
    <w:rsid w:val="006927B7"/>
    <w:rsid w:val="006937E7"/>
    <w:rsid w:val="00694073"/>
    <w:rsid w:val="006944EF"/>
    <w:rsid w:val="0069469C"/>
    <w:rsid w:val="00694AF1"/>
    <w:rsid w:val="00694CC2"/>
    <w:rsid w:val="00694EB6"/>
    <w:rsid w:val="00695318"/>
    <w:rsid w:val="006957EA"/>
    <w:rsid w:val="006962FB"/>
    <w:rsid w:val="006967E4"/>
    <w:rsid w:val="00696A20"/>
    <w:rsid w:val="00697143"/>
    <w:rsid w:val="00697368"/>
    <w:rsid w:val="0069760B"/>
    <w:rsid w:val="006A0199"/>
    <w:rsid w:val="006A0577"/>
    <w:rsid w:val="006A1093"/>
    <w:rsid w:val="006A11D1"/>
    <w:rsid w:val="006A1433"/>
    <w:rsid w:val="006A1545"/>
    <w:rsid w:val="006A23C4"/>
    <w:rsid w:val="006A2662"/>
    <w:rsid w:val="006A4143"/>
    <w:rsid w:val="006A424B"/>
    <w:rsid w:val="006A4B8C"/>
    <w:rsid w:val="006A5333"/>
    <w:rsid w:val="006A57DB"/>
    <w:rsid w:val="006A5D82"/>
    <w:rsid w:val="006A6009"/>
    <w:rsid w:val="006A66B9"/>
    <w:rsid w:val="006A674B"/>
    <w:rsid w:val="006A6A07"/>
    <w:rsid w:val="006A720F"/>
    <w:rsid w:val="006B0671"/>
    <w:rsid w:val="006B08BF"/>
    <w:rsid w:val="006B0D7B"/>
    <w:rsid w:val="006B1134"/>
    <w:rsid w:val="006B155C"/>
    <w:rsid w:val="006B23E0"/>
    <w:rsid w:val="006B29D0"/>
    <w:rsid w:val="006B2D2E"/>
    <w:rsid w:val="006B3B8D"/>
    <w:rsid w:val="006B42F4"/>
    <w:rsid w:val="006B4582"/>
    <w:rsid w:val="006B4853"/>
    <w:rsid w:val="006B5A59"/>
    <w:rsid w:val="006B61A5"/>
    <w:rsid w:val="006B67C6"/>
    <w:rsid w:val="006B68D6"/>
    <w:rsid w:val="006B6B5F"/>
    <w:rsid w:val="006B6C3C"/>
    <w:rsid w:val="006B709E"/>
    <w:rsid w:val="006B7637"/>
    <w:rsid w:val="006C0581"/>
    <w:rsid w:val="006C0589"/>
    <w:rsid w:val="006C0B79"/>
    <w:rsid w:val="006C0D60"/>
    <w:rsid w:val="006C1109"/>
    <w:rsid w:val="006C11F5"/>
    <w:rsid w:val="006C1401"/>
    <w:rsid w:val="006C1B41"/>
    <w:rsid w:val="006C1EB1"/>
    <w:rsid w:val="006C209E"/>
    <w:rsid w:val="006C295E"/>
    <w:rsid w:val="006C2DF4"/>
    <w:rsid w:val="006C2E20"/>
    <w:rsid w:val="006C38E3"/>
    <w:rsid w:val="006C3F8B"/>
    <w:rsid w:val="006C4356"/>
    <w:rsid w:val="006C55AA"/>
    <w:rsid w:val="006C5A25"/>
    <w:rsid w:val="006C68D9"/>
    <w:rsid w:val="006C6930"/>
    <w:rsid w:val="006C6DFC"/>
    <w:rsid w:val="006C6FAC"/>
    <w:rsid w:val="006C7518"/>
    <w:rsid w:val="006D006E"/>
    <w:rsid w:val="006D022E"/>
    <w:rsid w:val="006D07BE"/>
    <w:rsid w:val="006D0C5E"/>
    <w:rsid w:val="006D0D40"/>
    <w:rsid w:val="006D103D"/>
    <w:rsid w:val="006D116E"/>
    <w:rsid w:val="006D1362"/>
    <w:rsid w:val="006D1D35"/>
    <w:rsid w:val="006D24B7"/>
    <w:rsid w:val="006D34C8"/>
    <w:rsid w:val="006D38FB"/>
    <w:rsid w:val="006D484B"/>
    <w:rsid w:val="006D4FFD"/>
    <w:rsid w:val="006D614B"/>
    <w:rsid w:val="006D650F"/>
    <w:rsid w:val="006D668E"/>
    <w:rsid w:val="006D7E70"/>
    <w:rsid w:val="006E0AA2"/>
    <w:rsid w:val="006E0D2D"/>
    <w:rsid w:val="006E0F2D"/>
    <w:rsid w:val="006E157F"/>
    <w:rsid w:val="006E1EDC"/>
    <w:rsid w:val="006E236F"/>
    <w:rsid w:val="006E2B2A"/>
    <w:rsid w:val="006E32C9"/>
    <w:rsid w:val="006E3FF8"/>
    <w:rsid w:val="006E4556"/>
    <w:rsid w:val="006E6B81"/>
    <w:rsid w:val="006E7B87"/>
    <w:rsid w:val="006F0743"/>
    <w:rsid w:val="006F0998"/>
    <w:rsid w:val="006F0BB9"/>
    <w:rsid w:val="006F19A9"/>
    <w:rsid w:val="006F1FA2"/>
    <w:rsid w:val="006F2F28"/>
    <w:rsid w:val="006F4349"/>
    <w:rsid w:val="006F53A2"/>
    <w:rsid w:val="006F6BE8"/>
    <w:rsid w:val="006F7437"/>
    <w:rsid w:val="006F74A3"/>
    <w:rsid w:val="006F76A7"/>
    <w:rsid w:val="006F7A5B"/>
    <w:rsid w:val="007004EF"/>
    <w:rsid w:val="00700798"/>
    <w:rsid w:val="00700853"/>
    <w:rsid w:val="0070095B"/>
    <w:rsid w:val="00701BD1"/>
    <w:rsid w:val="00701EC6"/>
    <w:rsid w:val="00702B46"/>
    <w:rsid w:val="00702C5A"/>
    <w:rsid w:val="0070326E"/>
    <w:rsid w:val="00703DD6"/>
    <w:rsid w:val="00703FA2"/>
    <w:rsid w:val="0070416C"/>
    <w:rsid w:val="007042AA"/>
    <w:rsid w:val="0070460E"/>
    <w:rsid w:val="00704664"/>
    <w:rsid w:val="00704727"/>
    <w:rsid w:val="00704A2C"/>
    <w:rsid w:val="007062E7"/>
    <w:rsid w:val="00706D76"/>
    <w:rsid w:val="00706F72"/>
    <w:rsid w:val="0070782D"/>
    <w:rsid w:val="00707A36"/>
    <w:rsid w:val="007107A0"/>
    <w:rsid w:val="00710CAB"/>
    <w:rsid w:val="007119E6"/>
    <w:rsid w:val="00711D33"/>
    <w:rsid w:val="007128E8"/>
    <w:rsid w:val="00712F74"/>
    <w:rsid w:val="00713100"/>
    <w:rsid w:val="00713754"/>
    <w:rsid w:val="00714672"/>
    <w:rsid w:val="0071467D"/>
    <w:rsid w:val="00714776"/>
    <w:rsid w:val="007154E5"/>
    <w:rsid w:val="00715863"/>
    <w:rsid w:val="00715AAA"/>
    <w:rsid w:val="00715C06"/>
    <w:rsid w:val="007163A0"/>
    <w:rsid w:val="0071655B"/>
    <w:rsid w:val="00717C51"/>
    <w:rsid w:val="00717D70"/>
    <w:rsid w:val="00720F61"/>
    <w:rsid w:val="00721875"/>
    <w:rsid w:val="007218D5"/>
    <w:rsid w:val="00721E97"/>
    <w:rsid w:val="007223AA"/>
    <w:rsid w:val="007228F5"/>
    <w:rsid w:val="00722DAC"/>
    <w:rsid w:val="0072388B"/>
    <w:rsid w:val="00724ECA"/>
    <w:rsid w:val="00725045"/>
    <w:rsid w:val="00725254"/>
    <w:rsid w:val="00725810"/>
    <w:rsid w:val="00725A0B"/>
    <w:rsid w:val="00727655"/>
    <w:rsid w:val="00727DCB"/>
    <w:rsid w:val="00727E51"/>
    <w:rsid w:val="007317A0"/>
    <w:rsid w:val="00732220"/>
    <w:rsid w:val="00732C04"/>
    <w:rsid w:val="00733179"/>
    <w:rsid w:val="0073603C"/>
    <w:rsid w:val="00736295"/>
    <w:rsid w:val="00736693"/>
    <w:rsid w:val="007366EF"/>
    <w:rsid w:val="007367EB"/>
    <w:rsid w:val="00736C41"/>
    <w:rsid w:val="00736F51"/>
    <w:rsid w:val="00737E01"/>
    <w:rsid w:val="00737E72"/>
    <w:rsid w:val="007402B9"/>
    <w:rsid w:val="0074115D"/>
    <w:rsid w:val="00741B14"/>
    <w:rsid w:val="00741B46"/>
    <w:rsid w:val="00741F28"/>
    <w:rsid w:val="00741FD1"/>
    <w:rsid w:val="0074243F"/>
    <w:rsid w:val="00742CC3"/>
    <w:rsid w:val="00743064"/>
    <w:rsid w:val="00743214"/>
    <w:rsid w:val="00743B6B"/>
    <w:rsid w:val="00744B40"/>
    <w:rsid w:val="00744C92"/>
    <w:rsid w:val="007453D9"/>
    <w:rsid w:val="00745C2E"/>
    <w:rsid w:val="00745EB2"/>
    <w:rsid w:val="007474BF"/>
    <w:rsid w:val="00747EDE"/>
    <w:rsid w:val="00747F36"/>
    <w:rsid w:val="007500B6"/>
    <w:rsid w:val="0075015E"/>
    <w:rsid w:val="00750942"/>
    <w:rsid w:val="00750A66"/>
    <w:rsid w:val="00750C3B"/>
    <w:rsid w:val="00750D3B"/>
    <w:rsid w:val="00750DB9"/>
    <w:rsid w:val="00750EA7"/>
    <w:rsid w:val="007513F0"/>
    <w:rsid w:val="00751909"/>
    <w:rsid w:val="00751DD9"/>
    <w:rsid w:val="00753534"/>
    <w:rsid w:val="007537BA"/>
    <w:rsid w:val="007541F1"/>
    <w:rsid w:val="00754AF3"/>
    <w:rsid w:val="00754DCA"/>
    <w:rsid w:val="00755315"/>
    <w:rsid w:val="0075586E"/>
    <w:rsid w:val="00755AD9"/>
    <w:rsid w:val="0075602D"/>
    <w:rsid w:val="00756C8B"/>
    <w:rsid w:val="007576DE"/>
    <w:rsid w:val="00757EDD"/>
    <w:rsid w:val="00757EFC"/>
    <w:rsid w:val="00760E0C"/>
    <w:rsid w:val="007612C5"/>
    <w:rsid w:val="00761929"/>
    <w:rsid w:val="00761C6C"/>
    <w:rsid w:val="00761CF7"/>
    <w:rsid w:val="00762474"/>
    <w:rsid w:val="0076276F"/>
    <w:rsid w:val="00762CE2"/>
    <w:rsid w:val="0076328A"/>
    <w:rsid w:val="00763DD1"/>
    <w:rsid w:val="007643D8"/>
    <w:rsid w:val="007644D2"/>
    <w:rsid w:val="00764585"/>
    <w:rsid w:val="0076480F"/>
    <w:rsid w:val="00765614"/>
    <w:rsid w:val="00766597"/>
    <w:rsid w:val="00766774"/>
    <w:rsid w:val="007669BD"/>
    <w:rsid w:val="007676E8"/>
    <w:rsid w:val="00767EBC"/>
    <w:rsid w:val="00770169"/>
    <w:rsid w:val="00770DC5"/>
    <w:rsid w:val="007712B1"/>
    <w:rsid w:val="00771A71"/>
    <w:rsid w:val="007720B2"/>
    <w:rsid w:val="00772D5E"/>
    <w:rsid w:val="007744B8"/>
    <w:rsid w:val="007744F6"/>
    <w:rsid w:val="007748FF"/>
    <w:rsid w:val="00774FEE"/>
    <w:rsid w:val="00775448"/>
    <w:rsid w:val="00776539"/>
    <w:rsid w:val="0078006C"/>
    <w:rsid w:val="00780661"/>
    <w:rsid w:val="007806DF"/>
    <w:rsid w:val="0078094C"/>
    <w:rsid w:val="00780A57"/>
    <w:rsid w:val="00780D36"/>
    <w:rsid w:val="00781535"/>
    <w:rsid w:val="00781CF6"/>
    <w:rsid w:val="007824ED"/>
    <w:rsid w:val="00782EBD"/>
    <w:rsid w:val="007839F2"/>
    <w:rsid w:val="00783CF6"/>
    <w:rsid w:val="007840DF"/>
    <w:rsid w:val="007843C5"/>
    <w:rsid w:val="00784513"/>
    <w:rsid w:val="0078485A"/>
    <w:rsid w:val="00784A85"/>
    <w:rsid w:val="00784FEE"/>
    <w:rsid w:val="00785010"/>
    <w:rsid w:val="00785BFE"/>
    <w:rsid w:val="00785D20"/>
    <w:rsid w:val="007862A6"/>
    <w:rsid w:val="0078722C"/>
    <w:rsid w:val="00787597"/>
    <w:rsid w:val="00787802"/>
    <w:rsid w:val="0078794D"/>
    <w:rsid w:val="00787FD7"/>
    <w:rsid w:val="00790954"/>
    <w:rsid w:val="0079109F"/>
    <w:rsid w:val="007910A7"/>
    <w:rsid w:val="00791348"/>
    <w:rsid w:val="00791AA9"/>
    <w:rsid w:val="00792770"/>
    <w:rsid w:val="0079320C"/>
    <w:rsid w:val="007939C6"/>
    <w:rsid w:val="00793F1B"/>
    <w:rsid w:val="007940C7"/>
    <w:rsid w:val="0079430D"/>
    <w:rsid w:val="007945E5"/>
    <w:rsid w:val="00794954"/>
    <w:rsid w:val="00794E47"/>
    <w:rsid w:val="00794F0E"/>
    <w:rsid w:val="00795173"/>
    <w:rsid w:val="0079530D"/>
    <w:rsid w:val="00795477"/>
    <w:rsid w:val="00795677"/>
    <w:rsid w:val="00795A7D"/>
    <w:rsid w:val="007962E3"/>
    <w:rsid w:val="00796690"/>
    <w:rsid w:val="00796E1B"/>
    <w:rsid w:val="007973EE"/>
    <w:rsid w:val="007975EA"/>
    <w:rsid w:val="007976E5"/>
    <w:rsid w:val="007979E9"/>
    <w:rsid w:val="00797D7A"/>
    <w:rsid w:val="007A0464"/>
    <w:rsid w:val="007A04C5"/>
    <w:rsid w:val="007A06A5"/>
    <w:rsid w:val="007A0BE1"/>
    <w:rsid w:val="007A1D56"/>
    <w:rsid w:val="007A2141"/>
    <w:rsid w:val="007A24F3"/>
    <w:rsid w:val="007A349C"/>
    <w:rsid w:val="007A36DA"/>
    <w:rsid w:val="007A3F13"/>
    <w:rsid w:val="007A4391"/>
    <w:rsid w:val="007A4900"/>
    <w:rsid w:val="007A57A4"/>
    <w:rsid w:val="007A5943"/>
    <w:rsid w:val="007A5F54"/>
    <w:rsid w:val="007A6C62"/>
    <w:rsid w:val="007A6D52"/>
    <w:rsid w:val="007A73C8"/>
    <w:rsid w:val="007A773E"/>
    <w:rsid w:val="007A78CE"/>
    <w:rsid w:val="007A7947"/>
    <w:rsid w:val="007B077C"/>
    <w:rsid w:val="007B08A4"/>
    <w:rsid w:val="007B179B"/>
    <w:rsid w:val="007B17B3"/>
    <w:rsid w:val="007B1E1E"/>
    <w:rsid w:val="007B28BD"/>
    <w:rsid w:val="007B3333"/>
    <w:rsid w:val="007B415E"/>
    <w:rsid w:val="007B566D"/>
    <w:rsid w:val="007B5C2D"/>
    <w:rsid w:val="007B68AB"/>
    <w:rsid w:val="007B68F3"/>
    <w:rsid w:val="007B69BF"/>
    <w:rsid w:val="007B6D3D"/>
    <w:rsid w:val="007B7DD9"/>
    <w:rsid w:val="007C01AD"/>
    <w:rsid w:val="007C08BA"/>
    <w:rsid w:val="007C0BCF"/>
    <w:rsid w:val="007C0C60"/>
    <w:rsid w:val="007C1314"/>
    <w:rsid w:val="007C183F"/>
    <w:rsid w:val="007C1AAA"/>
    <w:rsid w:val="007C221D"/>
    <w:rsid w:val="007C24F1"/>
    <w:rsid w:val="007C293A"/>
    <w:rsid w:val="007C2D1C"/>
    <w:rsid w:val="007C2E0A"/>
    <w:rsid w:val="007C3499"/>
    <w:rsid w:val="007C3D71"/>
    <w:rsid w:val="007C4117"/>
    <w:rsid w:val="007C4336"/>
    <w:rsid w:val="007C4664"/>
    <w:rsid w:val="007C4942"/>
    <w:rsid w:val="007C4AF2"/>
    <w:rsid w:val="007C4DD8"/>
    <w:rsid w:val="007C5CE4"/>
    <w:rsid w:val="007C645E"/>
    <w:rsid w:val="007C66B2"/>
    <w:rsid w:val="007C71A2"/>
    <w:rsid w:val="007C7AE5"/>
    <w:rsid w:val="007C7B83"/>
    <w:rsid w:val="007D050D"/>
    <w:rsid w:val="007D0659"/>
    <w:rsid w:val="007D0755"/>
    <w:rsid w:val="007D08DF"/>
    <w:rsid w:val="007D0D20"/>
    <w:rsid w:val="007D14C0"/>
    <w:rsid w:val="007D3D84"/>
    <w:rsid w:val="007D4AE9"/>
    <w:rsid w:val="007D4B15"/>
    <w:rsid w:val="007D519C"/>
    <w:rsid w:val="007D5A4F"/>
    <w:rsid w:val="007D5C20"/>
    <w:rsid w:val="007D5ECB"/>
    <w:rsid w:val="007D61BA"/>
    <w:rsid w:val="007D673A"/>
    <w:rsid w:val="007D676D"/>
    <w:rsid w:val="007D67C1"/>
    <w:rsid w:val="007D7032"/>
    <w:rsid w:val="007D781D"/>
    <w:rsid w:val="007E0119"/>
    <w:rsid w:val="007E01C1"/>
    <w:rsid w:val="007E0883"/>
    <w:rsid w:val="007E0CB8"/>
    <w:rsid w:val="007E0E5F"/>
    <w:rsid w:val="007E17D9"/>
    <w:rsid w:val="007E1807"/>
    <w:rsid w:val="007E2248"/>
    <w:rsid w:val="007E2CD6"/>
    <w:rsid w:val="007E33AA"/>
    <w:rsid w:val="007E3820"/>
    <w:rsid w:val="007E3AD5"/>
    <w:rsid w:val="007E3F8E"/>
    <w:rsid w:val="007E4AA8"/>
    <w:rsid w:val="007E5FF5"/>
    <w:rsid w:val="007E5FF9"/>
    <w:rsid w:val="007E637C"/>
    <w:rsid w:val="007E6D69"/>
    <w:rsid w:val="007E7452"/>
    <w:rsid w:val="007E7724"/>
    <w:rsid w:val="007F0493"/>
    <w:rsid w:val="007F0660"/>
    <w:rsid w:val="007F0A41"/>
    <w:rsid w:val="007F0C46"/>
    <w:rsid w:val="007F1106"/>
    <w:rsid w:val="007F1570"/>
    <w:rsid w:val="007F163D"/>
    <w:rsid w:val="007F1766"/>
    <w:rsid w:val="007F1C53"/>
    <w:rsid w:val="007F1FD3"/>
    <w:rsid w:val="007F2CD6"/>
    <w:rsid w:val="007F3ABC"/>
    <w:rsid w:val="007F3B0A"/>
    <w:rsid w:val="007F3B1A"/>
    <w:rsid w:val="007F413D"/>
    <w:rsid w:val="007F43B3"/>
    <w:rsid w:val="007F5857"/>
    <w:rsid w:val="007F5B73"/>
    <w:rsid w:val="007F66BB"/>
    <w:rsid w:val="007F6BA9"/>
    <w:rsid w:val="007F7737"/>
    <w:rsid w:val="008002F5"/>
    <w:rsid w:val="008005DE"/>
    <w:rsid w:val="00800695"/>
    <w:rsid w:val="00800929"/>
    <w:rsid w:val="008019D1"/>
    <w:rsid w:val="00801CD1"/>
    <w:rsid w:val="00801F03"/>
    <w:rsid w:val="00801FF7"/>
    <w:rsid w:val="008028D1"/>
    <w:rsid w:val="00802DBB"/>
    <w:rsid w:val="008035F2"/>
    <w:rsid w:val="00804742"/>
    <w:rsid w:val="008048E7"/>
    <w:rsid w:val="00804F45"/>
    <w:rsid w:val="00805163"/>
    <w:rsid w:val="008055DC"/>
    <w:rsid w:val="008057B4"/>
    <w:rsid w:val="00805B37"/>
    <w:rsid w:val="0080611F"/>
    <w:rsid w:val="0080681F"/>
    <w:rsid w:val="00806B7F"/>
    <w:rsid w:val="00810238"/>
    <w:rsid w:val="00811558"/>
    <w:rsid w:val="008117DC"/>
    <w:rsid w:val="0081236E"/>
    <w:rsid w:val="0081244A"/>
    <w:rsid w:val="00812784"/>
    <w:rsid w:val="008127FD"/>
    <w:rsid w:val="0081345A"/>
    <w:rsid w:val="00814355"/>
    <w:rsid w:val="00814AE3"/>
    <w:rsid w:val="00814E80"/>
    <w:rsid w:val="0081529F"/>
    <w:rsid w:val="0081587F"/>
    <w:rsid w:val="00815C00"/>
    <w:rsid w:val="00816066"/>
    <w:rsid w:val="0081607C"/>
    <w:rsid w:val="00816206"/>
    <w:rsid w:val="008166F4"/>
    <w:rsid w:val="00816BF7"/>
    <w:rsid w:val="00820096"/>
    <w:rsid w:val="00820751"/>
    <w:rsid w:val="0082093C"/>
    <w:rsid w:val="008209EA"/>
    <w:rsid w:val="00820AFD"/>
    <w:rsid w:val="008216CE"/>
    <w:rsid w:val="00821848"/>
    <w:rsid w:val="00821C1A"/>
    <w:rsid w:val="0082208C"/>
    <w:rsid w:val="008238DD"/>
    <w:rsid w:val="00823965"/>
    <w:rsid w:val="008246D1"/>
    <w:rsid w:val="00824B63"/>
    <w:rsid w:val="00824BCE"/>
    <w:rsid w:val="008253DE"/>
    <w:rsid w:val="00826E2A"/>
    <w:rsid w:val="008275BC"/>
    <w:rsid w:val="00830014"/>
    <w:rsid w:val="00830278"/>
    <w:rsid w:val="0083042A"/>
    <w:rsid w:val="00830E5A"/>
    <w:rsid w:val="008311E6"/>
    <w:rsid w:val="00831D61"/>
    <w:rsid w:val="00832188"/>
    <w:rsid w:val="00832A3D"/>
    <w:rsid w:val="00832ADE"/>
    <w:rsid w:val="0083339E"/>
    <w:rsid w:val="0083399D"/>
    <w:rsid w:val="00833AD1"/>
    <w:rsid w:val="00833F09"/>
    <w:rsid w:val="00835267"/>
    <w:rsid w:val="008362B9"/>
    <w:rsid w:val="008363C7"/>
    <w:rsid w:val="008364DC"/>
    <w:rsid w:val="00836522"/>
    <w:rsid w:val="00840067"/>
    <w:rsid w:val="00840447"/>
    <w:rsid w:val="00840C8A"/>
    <w:rsid w:val="00840D93"/>
    <w:rsid w:val="00841621"/>
    <w:rsid w:val="00841B58"/>
    <w:rsid w:val="00841E51"/>
    <w:rsid w:val="00842177"/>
    <w:rsid w:val="0084230E"/>
    <w:rsid w:val="008423D6"/>
    <w:rsid w:val="008425C7"/>
    <w:rsid w:val="00842D59"/>
    <w:rsid w:val="008431D7"/>
    <w:rsid w:val="008433E6"/>
    <w:rsid w:val="00843BDA"/>
    <w:rsid w:val="0084437C"/>
    <w:rsid w:val="00844637"/>
    <w:rsid w:val="00845C02"/>
    <w:rsid w:val="00847211"/>
    <w:rsid w:val="00847ADF"/>
    <w:rsid w:val="00847AFB"/>
    <w:rsid w:val="008505A8"/>
    <w:rsid w:val="008517FD"/>
    <w:rsid w:val="0085199F"/>
    <w:rsid w:val="008521C1"/>
    <w:rsid w:val="00852713"/>
    <w:rsid w:val="008527C3"/>
    <w:rsid w:val="00853369"/>
    <w:rsid w:val="00853546"/>
    <w:rsid w:val="00854338"/>
    <w:rsid w:val="00855084"/>
    <w:rsid w:val="0085541C"/>
    <w:rsid w:val="00855D2B"/>
    <w:rsid w:val="008568EA"/>
    <w:rsid w:val="00856904"/>
    <w:rsid w:val="008569A2"/>
    <w:rsid w:val="00857542"/>
    <w:rsid w:val="00857718"/>
    <w:rsid w:val="00857B15"/>
    <w:rsid w:val="00857FC1"/>
    <w:rsid w:val="0086111C"/>
    <w:rsid w:val="00861DB5"/>
    <w:rsid w:val="00862582"/>
    <w:rsid w:val="00862BE2"/>
    <w:rsid w:val="00862E8D"/>
    <w:rsid w:val="00863EBF"/>
    <w:rsid w:val="008642D5"/>
    <w:rsid w:val="00864DD7"/>
    <w:rsid w:val="0086549C"/>
    <w:rsid w:val="008668E8"/>
    <w:rsid w:val="00866965"/>
    <w:rsid w:val="00867842"/>
    <w:rsid w:val="0086789A"/>
    <w:rsid w:val="00867BA1"/>
    <w:rsid w:val="0087067F"/>
    <w:rsid w:val="008711B2"/>
    <w:rsid w:val="00871BF2"/>
    <w:rsid w:val="00872361"/>
    <w:rsid w:val="008727E3"/>
    <w:rsid w:val="008728A3"/>
    <w:rsid w:val="00872A9E"/>
    <w:rsid w:val="00872B31"/>
    <w:rsid w:val="008735A5"/>
    <w:rsid w:val="008737DB"/>
    <w:rsid w:val="00873ABE"/>
    <w:rsid w:val="0087407F"/>
    <w:rsid w:val="00874623"/>
    <w:rsid w:val="008747A3"/>
    <w:rsid w:val="008755D9"/>
    <w:rsid w:val="00875BE4"/>
    <w:rsid w:val="00876D61"/>
    <w:rsid w:val="00876D8D"/>
    <w:rsid w:val="00876FA5"/>
    <w:rsid w:val="00877DE6"/>
    <w:rsid w:val="00877E57"/>
    <w:rsid w:val="008806EA"/>
    <w:rsid w:val="00880F38"/>
    <w:rsid w:val="00882B98"/>
    <w:rsid w:val="00882BD7"/>
    <w:rsid w:val="008835E3"/>
    <w:rsid w:val="0088384A"/>
    <w:rsid w:val="00883AD0"/>
    <w:rsid w:val="00883D8D"/>
    <w:rsid w:val="00884019"/>
    <w:rsid w:val="00884D5C"/>
    <w:rsid w:val="00885742"/>
    <w:rsid w:val="00886E5C"/>
    <w:rsid w:val="0089025C"/>
    <w:rsid w:val="008907D4"/>
    <w:rsid w:val="00890A62"/>
    <w:rsid w:val="0089158D"/>
    <w:rsid w:val="0089166E"/>
    <w:rsid w:val="008918DC"/>
    <w:rsid w:val="00891B1D"/>
    <w:rsid w:val="00892650"/>
    <w:rsid w:val="00892765"/>
    <w:rsid w:val="008927F1"/>
    <w:rsid w:val="00892BCA"/>
    <w:rsid w:val="008932A8"/>
    <w:rsid w:val="00893777"/>
    <w:rsid w:val="00893A63"/>
    <w:rsid w:val="00893AB2"/>
    <w:rsid w:val="00893C48"/>
    <w:rsid w:val="00893FBD"/>
    <w:rsid w:val="0089402F"/>
    <w:rsid w:val="00894265"/>
    <w:rsid w:val="0089430A"/>
    <w:rsid w:val="008943B1"/>
    <w:rsid w:val="008949AA"/>
    <w:rsid w:val="00894B54"/>
    <w:rsid w:val="00894FA0"/>
    <w:rsid w:val="008957FE"/>
    <w:rsid w:val="008958C5"/>
    <w:rsid w:val="00896781"/>
    <w:rsid w:val="00896A5B"/>
    <w:rsid w:val="00897236"/>
    <w:rsid w:val="0089767F"/>
    <w:rsid w:val="008979FF"/>
    <w:rsid w:val="00897C6A"/>
    <w:rsid w:val="008A043A"/>
    <w:rsid w:val="008A07F1"/>
    <w:rsid w:val="008A0EF8"/>
    <w:rsid w:val="008A1CEC"/>
    <w:rsid w:val="008A229E"/>
    <w:rsid w:val="008A3049"/>
    <w:rsid w:val="008A3242"/>
    <w:rsid w:val="008A408F"/>
    <w:rsid w:val="008A40E0"/>
    <w:rsid w:val="008A481E"/>
    <w:rsid w:val="008A4C16"/>
    <w:rsid w:val="008A5553"/>
    <w:rsid w:val="008A6D2C"/>
    <w:rsid w:val="008A7CE7"/>
    <w:rsid w:val="008A7D5D"/>
    <w:rsid w:val="008B0FA2"/>
    <w:rsid w:val="008B117D"/>
    <w:rsid w:val="008B23B9"/>
    <w:rsid w:val="008B2579"/>
    <w:rsid w:val="008B275D"/>
    <w:rsid w:val="008B2D34"/>
    <w:rsid w:val="008B337D"/>
    <w:rsid w:val="008B4268"/>
    <w:rsid w:val="008B4294"/>
    <w:rsid w:val="008B435C"/>
    <w:rsid w:val="008B5742"/>
    <w:rsid w:val="008B595D"/>
    <w:rsid w:val="008B6326"/>
    <w:rsid w:val="008B64AD"/>
    <w:rsid w:val="008B6C24"/>
    <w:rsid w:val="008B7E8D"/>
    <w:rsid w:val="008C0037"/>
    <w:rsid w:val="008C06B2"/>
    <w:rsid w:val="008C0D55"/>
    <w:rsid w:val="008C0DB5"/>
    <w:rsid w:val="008C1EB7"/>
    <w:rsid w:val="008C24A3"/>
    <w:rsid w:val="008C29BA"/>
    <w:rsid w:val="008C36E3"/>
    <w:rsid w:val="008C3ACF"/>
    <w:rsid w:val="008C3CD2"/>
    <w:rsid w:val="008C3D0E"/>
    <w:rsid w:val="008C4BF0"/>
    <w:rsid w:val="008C4C1D"/>
    <w:rsid w:val="008C4E1E"/>
    <w:rsid w:val="008C4EC6"/>
    <w:rsid w:val="008C5471"/>
    <w:rsid w:val="008C5585"/>
    <w:rsid w:val="008C5C05"/>
    <w:rsid w:val="008C6685"/>
    <w:rsid w:val="008C6C8E"/>
    <w:rsid w:val="008C6E33"/>
    <w:rsid w:val="008C77E8"/>
    <w:rsid w:val="008C7BA7"/>
    <w:rsid w:val="008C7F9C"/>
    <w:rsid w:val="008D05CC"/>
    <w:rsid w:val="008D0751"/>
    <w:rsid w:val="008D0967"/>
    <w:rsid w:val="008D1346"/>
    <w:rsid w:val="008D1705"/>
    <w:rsid w:val="008D1859"/>
    <w:rsid w:val="008D18F1"/>
    <w:rsid w:val="008D1911"/>
    <w:rsid w:val="008D1984"/>
    <w:rsid w:val="008D1FF9"/>
    <w:rsid w:val="008D242C"/>
    <w:rsid w:val="008D30B7"/>
    <w:rsid w:val="008D331D"/>
    <w:rsid w:val="008D5449"/>
    <w:rsid w:val="008D56F6"/>
    <w:rsid w:val="008D5AF2"/>
    <w:rsid w:val="008D65FE"/>
    <w:rsid w:val="008D664C"/>
    <w:rsid w:val="008D6A30"/>
    <w:rsid w:val="008D762A"/>
    <w:rsid w:val="008E01C4"/>
    <w:rsid w:val="008E02BE"/>
    <w:rsid w:val="008E035D"/>
    <w:rsid w:val="008E08D5"/>
    <w:rsid w:val="008E1178"/>
    <w:rsid w:val="008E11F7"/>
    <w:rsid w:val="008E14D6"/>
    <w:rsid w:val="008E18BD"/>
    <w:rsid w:val="008E2D3E"/>
    <w:rsid w:val="008E3038"/>
    <w:rsid w:val="008E30A3"/>
    <w:rsid w:val="008E30FE"/>
    <w:rsid w:val="008E39B1"/>
    <w:rsid w:val="008E5461"/>
    <w:rsid w:val="008E5970"/>
    <w:rsid w:val="008E5AF0"/>
    <w:rsid w:val="008E5B00"/>
    <w:rsid w:val="008E5ED9"/>
    <w:rsid w:val="008E604D"/>
    <w:rsid w:val="008E7383"/>
    <w:rsid w:val="008E7398"/>
    <w:rsid w:val="008E7426"/>
    <w:rsid w:val="008E742C"/>
    <w:rsid w:val="008F0095"/>
    <w:rsid w:val="008F00BC"/>
    <w:rsid w:val="008F018B"/>
    <w:rsid w:val="008F0310"/>
    <w:rsid w:val="008F071C"/>
    <w:rsid w:val="008F159B"/>
    <w:rsid w:val="008F15A0"/>
    <w:rsid w:val="008F1EB2"/>
    <w:rsid w:val="008F2E8A"/>
    <w:rsid w:val="008F3AB2"/>
    <w:rsid w:val="008F3E44"/>
    <w:rsid w:val="008F3E94"/>
    <w:rsid w:val="008F3FA8"/>
    <w:rsid w:val="008F3FF2"/>
    <w:rsid w:val="008F45C9"/>
    <w:rsid w:val="008F4906"/>
    <w:rsid w:val="008F5243"/>
    <w:rsid w:val="008F5F88"/>
    <w:rsid w:val="008F5FBA"/>
    <w:rsid w:val="008F6A4D"/>
    <w:rsid w:val="008F6C99"/>
    <w:rsid w:val="00900202"/>
    <w:rsid w:val="009010CD"/>
    <w:rsid w:val="00901710"/>
    <w:rsid w:val="00901D32"/>
    <w:rsid w:val="00901DF6"/>
    <w:rsid w:val="00901FE5"/>
    <w:rsid w:val="009024BF"/>
    <w:rsid w:val="0090262F"/>
    <w:rsid w:val="00902CA5"/>
    <w:rsid w:val="00902D18"/>
    <w:rsid w:val="00903388"/>
    <w:rsid w:val="0090378D"/>
    <w:rsid w:val="00903A7D"/>
    <w:rsid w:val="00904096"/>
    <w:rsid w:val="00904CD7"/>
    <w:rsid w:val="00905711"/>
    <w:rsid w:val="00905AC4"/>
    <w:rsid w:val="00905C41"/>
    <w:rsid w:val="009069BA"/>
    <w:rsid w:val="00906C71"/>
    <w:rsid w:val="009077D2"/>
    <w:rsid w:val="00907867"/>
    <w:rsid w:val="00910E74"/>
    <w:rsid w:val="00910EB5"/>
    <w:rsid w:val="009116E5"/>
    <w:rsid w:val="009118D5"/>
    <w:rsid w:val="00911DA1"/>
    <w:rsid w:val="009126D3"/>
    <w:rsid w:val="00912931"/>
    <w:rsid w:val="00912B65"/>
    <w:rsid w:val="00912D83"/>
    <w:rsid w:val="009134B1"/>
    <w:rsid w:val="00913E94"/>
    <w:rsid w:val="00913F32"/>
    <w:rsid w:val="00913FCF"/>
    <w:rsid w:val="00914281"/>
    <w:rsid w:val="00914725"/>
    <w:rsid w:val="009157A6"/>
    <w:rsid w:val="00915880"/>
    <w:rsid w:val="00915E94"/>
    <w:rsid w:val="00915F49"/>
    <w:rsid w:val="0091620E"/>
    <w:rsid w:val="0091656F"/>
    <w:rsid w:val="009166CE"/>
    <w:rsid w:val="0091674A"/>
    <w:rsid w:val="00916A06"/>
    <w:rsid w:val="00916EA6"/>
    <w:rsid w:val="00920028"/>
    <w:rsid w:val="00920958"/>
    <w:rsid w:val="00920CB3"/>
    <w:rsid w:val="0092146F"/>
    <w:rsid w:val="00922935"/>
    <w:rsid w:val="00922A29"/>
    <w:rsid w:val="00922A3D"/>
    <w:rsid w:val="00922E02"/>
    <w:rsid w:val="00922E38"/>
    <w:rsid w:val="009230DE"/>
    <w:rsid w:val="0092315F"/>
    <w:rsid w:val="00923553"/>
    <w:rsid w:val="0092378F"/>
    <w:rsid w:val="00923F9F"/>
    <w:rsid w:val="00924311"/>
    <w:rsid w:val="00924A79"/>
    <w:rsid w:val="00924A97"/>
    <w:rsid w:val="00924C53"/>
    <w:rsid w:val="00925580"/>
    <w:rsid w:val="00925646"/>
    <w:rsid w:val="00925E3F"/>
    <w:rsid w:val="00925F6B"/>
    <w:rsid w:val="009273AE"/>
    <w:rsid w:val="009278A4"/>
    <w:rsid w:val="00927CC8"/>
    <w:rsid w:val="00930896"/>
    <w:rsid w:val="009309A0"/>
    <w:rsid w:val="00931038"/>
    <w:rsid w:val="009321E9"/>
    <w:rsid w:val="009324EB"/>
    <w:rsid w:val="00932669"/>
    <w:rsid w:val="00932C20"/>
    <w:rsid w:val="00932C89"/>
    <w:rsid w:val="00932F5F"/>
    <w:rsid w:val="00933060"/>
    <w:rsid w:val="009336A8"/>
    <w:rsid w:val="00933F84"/>
    <w:rsid w:val="00934A02"/>
    <w:rsid w:val="00935DF6"/>
    <w:rsid w:val="0093614D"/>
    <w:rsid w:val="0093681B"/>
    <w:rsid w:val="00936A70"/>
    <w:rsid w:val="00936BBA"/>
    <w:rsid w:val="00936DDD"/>
    <w:rsid w:val="00936E40"/>
    <w:rsid w:val="009371D9"/>
    <w:rsid w:val="00940274"/>
    <w:rsid w:val="00940AD2"/>
    <w:rsid w:val="00940D8A"/>
    <w:rsid w:val="00940F66"/>
    <w:rsid w:val="0094188F"/>
    <w:rsid w:val="00942476"/>
    <w:rsid w:val="00942B88"/>
    <w:rsid w:val="00942FEF"/>
    <w:rsid w:val="00943449"/>
    <w:rsid w:val="00943A62"/>
    <w:rsid w:val="00943D1C"/>
    <w:rsid w:val="00944885"/>
    <w:rsid w:val="00945358"/>
    <w:rsid w:val="009454E5"/>
    <w:rsid w:val="0094580E"/>
    <w:rsid w:val="00947745"/>
    <w:rsid w:val="00950420"/>
    <w:rsid w:val="0095049B"/>
    <w:rsid w:val="009506FE"/>
    <w:rsid w:val="009532D1"/>
    <w:rsid w:val="009540A6"/>
    <w:rsid w:val="009540DA"/>
    <w:rsid w:val="00954206"/>
    <w:rsid w:val="00954A86"/>
    <w:rsid w:val="00954B76"/>
    <w:rsid w:val="00956BC6"/>
    <w:rsid w:val="00956CD5"/>
    <w:rsid w:val="0096047D"/>
    <w:rsid w:val="00960524"/>
    <w:rsid w:val="00960DB1"/>
    <w:rsid w:val="00962D4C"/>
    <w:rsid w:val="009631E0"/>
    <w:rsid w:val="00963F03"/>
    <w:rsid w:val="0096418C"/>
    <w:rsid w:val="009644AE"/>
    <w:rsid w:val="00964DE8"/>
    <w:rsid w:val="009650D5"/>
    <w:rsid w:val="00965142"/>
    <w:rsid w:val="0096590A"/>
    <w:rsid w:val="00965DE8"/>
    <w:rsid w:val="00965F27"/>
    <w:rsid w:val="00966AC8"/>
    <w:rsid w:val="009677A7"/>
    <w:rsid w:val="00967F01"/>
    <w:rsid w:val="00970261"/>
    <w:rsid w:val="00970313"/>
    <w:rsid w:val="00970A0C"/>
    <w:rsid w:val="00970FCF"/>
    <w:rsid w:val="00970FFC"/>
    <w:rsid w:val="00972AFC"/>
    <w:rsid w:val="00973A88"/>
    <w:rsid w:val="009741EC"/>
    <w:rsid w:val="009746B0"/>
    <w:rsid w:val="00974FEB"/>
    <w:rsid w:val="009757E0"/>
    <w:rsid w:val="009759DA"/>
    <w:rsid w:val="00976390"/>
    <w:rsid w:val="00976973"/>
    <w:rsid w:val="00977644"/>
    <w:rsid w:val="00977A8F"/>
    <w:rsid w:val="00977C99"/>
    <w:rsid w:val="009804E0"/>
    <w:rsid w:val="0098056C"/>
    <w:rsid w:val="00980D3C"/>
    <w:rsid w:val="00980E68"/>
    <w:rsid w:val="00980FEE"/>
    <w:rsid w:val="00981A9E"/>
    <w:rsid w:val="00982969"/>
    <w:rsid w:val="00982C8A"/>
    <w:rsid w:val="00983ADF"/>
    <w:rsid w:val="00983F94"/>
    <w:rsid w:val="00983FD3"/>
    <w:rsid w:val="009853DA"/>
    <w:rsid w:val="009854F3"/>
    <w:rsid w:val="00985EB7"/>
    <w:rsid w:val="0098650E"/>
    <w:rsid w:val="00986CA2"/>
    <w:rsid w:val="00986F05"/>
    <w:rsid w:val="0098724C"/>
    <w:rsid w:val="0098727D"/>
    <w:rsid w:val="009878D1"/>
    <w:rsid w:val="00987B6B"/>
    <w:rsid w:val="00990825"/>
    <w:rsid w:val="00990831"/>
    <w:rsid w:val="00990985"/>
    <w:rsid w:val="00990E52"/>
    <w:rsid w:val="00991369"/>
    <w:rsid w:val="009914BB"/>
    <w:rsid w:val="00992868"/>
    <w:rsid w:val="009928B6"/>
    <w:rsid w:val="00992DB0"/>
    <w:rsid w:val="009937B6"/>
    <w:rsid w:val="00994180"/>
    <w:rsid w:val="00994406"/>
    <w:rsid w:val="00994784"/>
    <w:rsid w:val="009953CC"/>
    <w:rsid w:val="0099574C"/>
    <w:rsid w:val="00996948"/>
    <w:rsid w:val="00996AEE"/>
    <w:rsid w:val="009976E5"/>
    <w:rsid w:val="00997941"/>
    <w:rsid w:val="009A05BD"/>
    <w:rsid w:val="009A114F"/>
    <w:rsid w:val="009A17BF"/>
    <w:rsid w:val="009A2BAB"/>
    <w:rsid w:val="009A3138"/>
    <w:rsid w:val="009A3355"/>
    <w:rsid w:val="009A3A8F"/>
    <w:rsid w:val="009A3DD5"/>
    <w:rsid w:val="009A4445"/>
    <w:rsid w:val="009A4BAB"/>
    <w:rsid w:val="009A4DEE"/>
    <w:rsid w:val="009A4FD2"/>
    <w:rsid w:val="009A5649"/>
    <w:rsid w:val="009A57CA"/>
    <w:rsid w:val="009A68FE"/>
    <w:rsid w:val="009A792A"/>
    <w:rsid w:val="009A7F2F"/>
    <w:rsid w:val="009B015D"/>
    <w:rsid w:val="009B02B3"/>
    <w:rsid w:val="009B0B4C"/>
    <w:rsid w:val="009B0F04"/>
    <w:rsid w:val="009B1E42"/>
    <w:rsid w:val="009B2360"/>
    <w:rsid w:val="009B28B4"/>
    <w:rsid w:val="009B2984"/>
    <w:rsid w:val="009B2BDA"/>
    <w:rsid w:val="009B3189"/>
    <w:rsid w:val="009B333A"/>
    <w:rsid w:val="009B3943"/>
    <w:rsid w:val="009B3F2B"/>
    <w:rsid w:val="009B49F7"/>
    <w:rsid w:val="009B4F2D"/>
    <w:rsid w:val="009B57AF"/>
    <w:rsid w:val="009B5BB1"/>
    <w:rsid w:val="009B6925"/>
    <w:rsid w:val="009B6F8C"/>
    <w:rsid w:val="009B744C"/>
    <w:rsid w:val="009B76FF"/>
    <w:rsid w:val="009B7B95"/>
    <w:rsid w:val="009C03D3"/>
    <w:rsid w:val="009C0758"/>
    <w:rsid w:val="009C0823"/>
    <w:rsid w:val="009C095F"/>
    <w:rsid w:val="009C0A10"/>
    <w:rsid w:val="009C0BEC"/>
    <w:rsid w:val="009C0E0B"/>
    <w:rsid w:val="009C10E0"/>
    <w:rsid w:val="009C13D2"/>
    <w:rsid w:val="009C152A"/>
    <w:rsid w:val="009C17E0"/>
    <w:rsid w:val="009C1E3A"/>
    <w:rsid w:val="009C36EB"/>
    <w:rsid w:val="009C3B14"/>
    <w:rsid w:val="009C3F2D"/>
    <w:rsid w:val="009C553D"/>
    <w:rsid w:val="009C554B"/>
    <w:rsid w:val="009C5FFE"/>
    <w:rsid w:val="009C6BB6"/>
    <w:rsid w:val="009C6D17"/>
    <w:rsid w:val="009C6EF4"/>
    <w:rsid w:val="009C720D"/>
    <w:rsid w:val="009C75CC"/>
    <w:rsid w:val="009C7AC9"/>
    <w:rsid w:val="009C7C4A"/>
    <w:rsid w:val="009C7F62"/>
    <w:rsid w:val="009C7FDC"/>
    <w:rsid w:val="009D08C2"/>
    <w:rsid w:val="009D0FA5"/>
    <w:rsid w:val="009D165C"/>
    <w:rsid w:val="009D1A96"/>
    <w:rsid w:val="009D2969"/>
    <w:rsid w:val="009D38BB"/>
    <w:rsid w:val="009D38FE"/>
    <w:rsid w:val="009D493A"/>
    <w:rsid w:val="009D5982"/>
    <w:rsid w:val="009D5D72"/>
    <w:rsid w:val="009D5FE0"/>
    <w:rsid w:val="009D603E"/>
    <w:rsid w:val="009D63B3"/>
    <w:rsid w:val="009D68D3"/>
    <w:rsid w:val="009D68F6"/>
    <w:rsid w:val="009D7074"/>
    <w:rsid w:val="009D735A"/>
    <w:rsid w:val="009D7497"/>
    <w:rsid w:val="009D772A"/>
    <w:rsid w:val="009D7B2C"/>
    <w:rsid w:val="009E026B"/>
    <w:rsid w:val="009E0E6B"/>
    <w:rsid w:val="009E18A7"/>
    <w:rsid w:val="009E1DEE"/>
    <w:rsid w:val="009E20B3"/>
    <w:rsid w:val="009E25D1"/>
    <w:rsid w:val="009E2C91"/>
    <w:rsid w:val="009E3103"/>
    <w:rsid w:val="009E3701"/>
    <w:rsid w:val="009E3782"/>
    <w:rsid w:val="009E384F"/>
    <w:rsid w:val="009E3A09"/>
    <w:rsid w:val="009E3B02"/>
    <w:rsid w:val="009E3CD8"/>
    <w:rsid w:val="009E429C"/>
    <w:rsid w:val="009E43B1"/>
    <w:rsid w:val="009E49B5"/>
    <w:rsid w:val="009E52AC"/>
    <w:rsid w:val="009E5CD6"/>
    <w:rsid w:val="009E60D4"/>
    <w:rsid w:val="009E68BB"/>
    <w:rsid w:val="009E6D52"/>
    <w:rsid w:val="009E7195"/>
    <w:rsid w:val="009E7AB8"/>
    <w:rsid w:val="009E7C2E"/>
    <w:rsid w:val="009E7DD3"/>
    <w:rsid w:val="009F0381"/>
    <w:rsid w:val="009F04E2"/>
    <w:rsid w:val="009F063D"/>
    <w:rsid w:val="009F0A1C"/>
    <w:rsid w:val="009F0B89"/>
    <w:rsid w:val="009F0E35"/>
    <w:rsid w:val="009F0F29"/>
    <w:rsid w:val="009F18FF"/>
    <w:rsid w:val="009F1993"/>
    <w:rsid w:val="009F23C7"/>
    <w:rsid w:val="009F25F3"/>
    <w:rsid w:val="009F26E5"/>
    <w:rsid w:val="009F2B18"/>
    <w:rsid w:val="009F2F37"/>
    <w:rsid w:val="009F33B7"/>
    <w:rsid w:val="009F35BA"/>
    <w:rsid w:val="009F366A"/>
    <w:rsid w:val="009F3A07"/>
    <w:rsid w:val="009F3A39"/>
    <w:rsid w:val="009F3C79"/>
    <w:rsid w:val="009F4C13"/>
    <w:rsid w:val="009F4E4F"/>
    <w:rsid w:val="009F5425"/>
    <w:rsid w:val="009F5575"/>
    <w:rsid w:val="009F5B21"/>
    <w:rsid w:val="009F60E4"/>
    <w:rsid w:val="009F6567"/>
    <w:rsid w:val="009F669F"/>
    <w:rsid w:val="009F671E"/>
    <w:rsid w:val="009F6A87"/>
    <w:rsid w:val="009F6CB0"/>
    <w:rsid w:val="009F7A75"/>
    <w:rsid w:val="009F7A84"/>
    <w:rsid w:val="009F7F53"/>
    <w:rsid w:val="00A00C5A"/>
    <w:rsid w:val="00A00FB0"/>
    <w:rsid w:val="00A016D7"/>
    <w:rsid w:val="00A029EA"/>
    <w:rsid w:val="00A03746"/>
    <w:rsid w:val="00A04EF9"/>
    <w:rsid w:val="00A07BF1"/>
    <w:rsid w:val="00A11D6D"/>
    <w:rsid w:val="00A11F97"/>
    <w:rsid w:val="00A14409"/>
    <w:rsid w:val="00A14A5A"/>
    <w:rsid w:val="00A15254"/>
    <w:rsid w:val="00A15670"/>
    <w:rsid w:val="00A167FF"/>
    <w:rsid w:val="00A17435"/>
    <w:rsid w:val="00A178E4"/>
    <w:rsid w:val="00A17EE7"/>
    <w:rsid w:val="00A21228"/>
    <w:rsid w:val="00A21D39"/>
    <w:rsid w:val="00A22636"/>
    <w:rsid w:val="00A22F49"/>
    <w:rsid w:val="00A2339B"/>
    <w:rsid w:val="00A242C4"/>
    <w:rsid w:val="00A24A57"/>
    <w:rsid w:val="00A253D7"/>
    <w:rsid w:val="00A254D7"/>
    <w:rsid w:val="00A259D6"/>
    <w:rsid w:val="00A2601F"/>
    <w:rsid w:val="00A2632C"/>
    <w:rsid w:val="00A26592"/>
    <w:rsid w:val="00A26C87"/>
    <w:rsid w:val="00A27654"/>
    <w:rsid w:val="00A27E74"/>
    <w:rsid w:val="00A305FB"/>
    <w:rsid w:val="00A30819"/>
    <w:rsid w:val="00A308F1"/>
    <w:rsid w:val="00A30C63"/>
    <w:rsid w:val="00A31002"/>
    <w:rsid w:val="00A31A79"/>
    <w:rsid w:val="00A31F2F"/>
    <w:rsid w:val="00A322FC"/>
    <w:rsid w:val="00A32402"/>
    <w:rsid w:val="00A32657"/>
    <w:rsid w:val="00A33085"/>
    <w:rsid w:val="00A33432"/>
    <w:rsid w:val="00A34255"/>
    <w:rsid w:val="00A35C99"/>
    <w:rsid w:val="00A35EAD"/>
    <w:rsid w:val="00A362D0"/>
    <w:rsid w:val="00A36872"/>
    <w:rsid w:val="00A37606"/>
    <w:rsid w:val="00A37E0D"/>
    <w:rsid w:val="00A40159"/>
    <w:rsid w:val="00A40440"/>
    <w:rsid w:val="00A40ABA"/>
    <w:rsid w:val="00A40FF4"/>
    <w:rsid w:val="00A41505"/>
    <w:rsid w:val="00A42C58"/>
    <w:rsid w:val="00A434A5"/>
    <w:rsid w:val="00A434AC"/>
    <w:rsid w:val="00A4427D"/>
    <w:rsid w:val="00A4456F"/>
    <w:rsid w:val="00A45561"/>
    <w:rsid w:val="00A46D45"/>
    <w:rsid w:val="00A47614"/>
    <w:rsid w:val="00A51224"/>
    <w:rsid w:val="00A5146B"/>
    <w:rsid w:val="00A51AA7"/>
    <w:rsid w:val="00A521AA"/>
    <w:rsid w:val="00A52818"/>
    <w:rsid w:val="00A5342B"/>
    <w:rsid w:val="00A538AD"/>
    <w:rsid w:val="00A547D3"/>
    <w:rsid w:val="00A54BFD"/>
    <w:rsid w:val="00A54CB7"/>
    <w:rsid w:val="00A5577D"/>
    <w:rsid w:val="00A55A58"/>
    <w:rsid w:val="00A567D2"/>
    <w:rsid w:val="00A575F3"/>
    <w:rsid w:val="00A5796D"/>
    <w:rsid w:val="00A60156"/>
    <w:rsid w:val="00A601FB"/>
    <w:rsid w:val="00A60B46"/>
    <w:rsid w:val="00A61166"/>
    <w:rsid w:val="00A615B7"/>
    <w:rsid w:val="00A61977"/>
    <w:rsid w:val="00A61FAC"/>
    <w:rsid w:val="00A63010"/>
    <w:rsid w:val="00A633C7"/>
    <w:rsid w:val="00A63A4A"/>
    <w:rsid w:val="00A642D6"/>
    <w:rsid w:val="00A64E9B"/>
    <w:rsid w:val="00A652ED"/>
    <w:rsid w:val="00A654E6"/>
    <w:rsid w:val="00A656D7"/>
    <w:rsid w:val="00A6662A"/>
    <w:rsid w:val="00A671A8"/>
    <w:rsid w:val="00A67821"/>
    <w:rsid w:val="00A67A3F"/>
    <w:rsid w:val="00A67DB8"/>
    <w:rsid w:val="00A67F10"/>
    <w:rsid w:val="00A70131"/>
    <w:rsid w:val="00A70925"/>
    <w:rsid w:val="00A71B4B"/>
    <w:rsid w:val="00A72128"/>
    <w:rsid w:val="00A72775"/>
    <w:rsid w:val="00A7290D"/>
    <w:rsid w:val="00A72A26"/>
    <w:rsid w:val="00A73A4A"/>
    <w:rsid w:val="00A73CF1"/>
    <w:rsid w:val="00A7468E"/>
    <w:rsid w:val="00A74BF0"/>
    <w:rsid w:val="00A74D8C"/>
    <w:rsid w:val="00A7584E"/>
    <w:rsid w:val="00A75E76"/>
    <w:rsid w:val="00A76D41"/>
    <w:rsid w:val="00A76D9B"/>
    <w:rsid w:val="00A7701C"/>
    <w:rsid w:val="00A77E47"/>
    <w:rsid w:val="00A80E1D"/>
    <w:rsid w:val="00A80EF2"/>
    <w:rsid w:val="00A81714"/>
    <w:rsid w:val="00A82853"/>
    <w:rsid w:val="00A83E55"/>
    <w:rsid w:val="00A83EE9"/>
    <w:rsid w:val="00A84487"/>
    <w:rsid w:val="00A8495C"/>
    <w:rsid w:val="00A8496B"/>
    <w:rsid w:val="00A8587D"/>
    <w:rsid w:val="00A8588B"/>
    <w:rsid w:val="00A8591D"/>
    <w:rsid w:val="00A85F92"/>
    <w:rsid w:val="00A860AF"/>
    <w:rsid w:val="00A86242"/>
    <w:rsid w:val="00A866F7"/>
    <w:rsid w:val="00A86E79"/>
    <w:rsid w:val="00A87225"/>
    <w:rsid w:val="00A877DE"/>
    <w:rsid w:val="00A9015C"/>
    <w:rsid w:val="00A907C5"/>
    <w:rsid w:val="00A90A71"/>
    <w:rsid w:val="00A91604"/>
    <w:rsid w:val="00A916FF"/>
    <w:rsid w:val="00A91ECA"/>
    <w:rsid w:val="00A92009"/>
    <w:rsid w:val="00A9237E"/>
    <w:rsid w:val="00A9345F"/>
    <w:rsid w:val="00A94347"/>
    <w:rsid w:val="00A945B5"/>
    <w:rsid w:val="00A95A8C"/>
    <w:rsid w:val="00A96CF1"/>
    <w:rsid w:val="00A973B8"/>
    <w:rsid w:val="00A9743E"/>
    <w:rsid w:val="00A978C2"/>
    <w:rsid w:val="00A97BB3"/>
    <w:rsid w:val="00A97EAC"/>
    <w:rsid w:val="00AA00D1"/>
    <w:rsid w:val="00AA0826"/>
    <w:rsid w:val="00AA09BC"/>
    <w:rsid w:val="00AA0CD4"/>
    <w:rsid w:val="00AA178C"/>
    <w:rsid w:val="00AA1B3D"/>
    <w:rsid w:val="00AA2757"/>
    <w:rsid w:val="00AA2EC2"/>
    <w:rsid w:val="00AA2F1F"/>
    <w:rsid w:val="00AA3E67"/>
    <w:rsid w:val="00AA3EF0"/>
    <w:rsid w:val="00AA4087"/>
    <w:rsid w:val="00AA4744"/>
    <w:rsid w:val="00AA4BA9"/>
    <w:rsid w:val="00AA4C8D"/>
    <w:rsid w:val="00AA5395"/>
    <w:rsid w:val="00AA542E"/>
    <w:rsid w:val="00AA59A8"/>
    <w:rsid w:val="00AA5AC8"/>
    <w:rsid w:val="00AA636A"/>
    <w:rsid w:val="00AB0221"/>
    <w:rsid w:val="00AB0357"/>
    <w:rsid w:val="00AB04AD"/>
    <w:rsid w:val="00AB05D9"/>
    <w:rsid w:val="00AB0F97"/>
    <w:rsid w:val="00AB1369"/>
    <w:rsid w:val="00AB1DC4"/>
    <w:rsid w:val="00AB1E5B"/>
    <w:rsid w:val="00AB1F5E"/>
    <w:rsid w:val="00AB340F"/>
    <w:rsid w:val="00AB349F"/>
    <w:rsid w:val="00AB36A4"/>
    <w:rsid w:val="00AB3DC1"/>
    <w:rsid w:val="00AB3F66"/>
    <w:rsid w:val="00AB49F2"/>
    <w:rsid w:val="00AB50F0"/>
    <w:rsid w:val="00AB5B07"/>
    <w:rsid w:val="00AB5CB4"/>
    <w:rsid w:val="00AB5F1B"/>
    <w:rsid w:val="00AB63A6"/>
    <w:rsid w:val="00AB68F0"/>
    <w:rsid w:val="00AB6BE5"/>
    <w:rsid w:val="00AB6CA4"/>
    <w:rsid w:val="00AB6D8D"/>
    <w:rsid w:val="00AB72C5"/>
    <w:rsid w:val="00AB759F"/>
    <w:rsid w:val="00AC1815"/>
    <w:rsid w:val="00AC181F"/>
    <w:rsid w:val="00AC1B5A"/>
    <w:rsid w:val="00AC25AA"/>
    <w:rsid w:val="00AC2C66"/>
    <w:rsid w:val="00AC307B"/>
    <w:rsid w:val="00AC30C2"/>
    <w:rsid w:val="00AC3601"/>
    <w:rsid w:val="00AC3A3C"/>
    <w:rsid w:val="00AC3D01"/>
    <w:rsid w:val="00AC4391"/>
    <w:rsid w:val="00AC45CD"/>
    <w:rsid w:val="00AC4BD7"/>
    <w:rsid w:val="00AC4C4A"/>
    <w:rsid w:val="00AC4FFE"/>
    <w:rsid w:val="00AC52CD"/>
    <w:rsid w:val="00AC57FC"/>
    <w:rsid w:val="00AC6652"/>
    <w:rsid w:val="00AC68BF"/>
    <w:rsid w:val="00AC6E78"/>
    <w:rsid w:val="00AC6FCD"/>
    <w:rsid w:val="00AC71E1"/>
    <w:rsid w:val="00AC7ADA"/>
    <w:rsid w:val="00AD0208"/>
    <w:rsid w:val="00AD1014"/>
    <w:rsid w:val="00AD17C4"/>
    <w:rsid w:val="00AD1A5A"/>
    <w:rsid w:val="00AD1C5B"/>
    <w:rsid w:val="00AD2949"/>
    <w:rsid w:val="00AD30DF"/>
    <w:rsid w:val="00AD3145"/>
    <w:rsid w:val="00AD3675"/>
    <w:rsid w:val="00AD38FB"/>
    <w:rsid w:val="00AD3B16"/>
    <w:rsid w:val="00AD475C"/>
    <w:rsid w:val="00AD5085"/>
    <w:rsid w:val="00AD53A3"/>
    <w:rsid w:val="00AD5A93"/>
    <w:rsid w:val="00AD6085"/>
    <w:rsid w:val="00AD6309"/>
    <w:rsid w:val="00AD67E0"/>
    <w:rsid w:val="00AD6A68"/>
    <w:rsid w:val="00AD6CBD"/>
    <w:rsid w:val="00AD74A7"/>
    <w:rsid w:val="00AD7606"/>
    <w:rsid w:val="00AE038F"/>
    <w:rsid w:val="00AE1198"/>
    <w:rsid w:val="00AE177F"/>
    <w:rsid w:val="00AE23E5"/>
    <w:rsid w:val="00AE25BD"/>
    <w:rsid w:val="00AE2C6B"/>
    <w:rsid w:val="00AE2D69"/>
    <w:rsid w:val="00AE324E"/>
    <w:rsid w:val="00AE342E"/>
    <w:rsid w:val="00AE3489"/>
    <w:rsid w:val="00AE3CF0"/>
    <w:rsid w:val="00AE3E0D"/>
    <w:rsid w:val="00AE591A"/>
    <w:rsid w:val="00AE6F98"/>
    <w:rsid w:val="00AF0F2A"/>
    <w:rsid w:val="00AF130F"/>
    <w:rsid w:val="00AF14F9"/>
    <w:rsid w:val="00AF1558"/>
    <w:rsid w:val="00AF26BA"/>
    <w:rsid w:val="00AF29BE"/>
    <w:rsid w:val="00AF2FB9"/>
    <w:rsid w:val="00AF3191"/>
    <w:rsid w:val="00AF40EF"/>
    <w:rsid w:val="00AF469F"/>
    <w:rsid w:val="00AF48C9"/>
    <w:rsid w:val="00AF4A7D"/>
    <w:rsid w:val="00AF526E"/>
    <w:rsid w:val="00AF5311"/>
    <w:rsid w:val="00AF5916"/>
    <w:rsid w:val="00AF601A"/>
    <w:rsid w:val="00AF6A97"/>
    <w:rsid w:val="00AF71A7"/>
    <w:rsid w:val="00AF7322"/>
    <w:rsid w:val="00AF7D91"/>
    <w:rsid w:val="00B00013"/>
    <w:rsid w:val="00B01050"/>
    <w:rsid w:val="00B01B29"/>
    <w:rsid w:val="00B02324"/>
    <w:rsid w:val="00B023C4"/>
    <w:rsid w:val="00B024DC"/>
    <w:rsid w:val="00B02702"/>
    <w:rsid w:val="00B02B60"/>
    <w:rsid w:val="00B04087"/>
    <w:rsid w:val="00B0492A"/>
    <w:rsid w:val="00B04B1E"/>
    <w:rsid w:val="00B04F66"/>
    <w:rsid w:val="00B0557A"/>
    <w:rsid w:val="00B05B77"/>
    <w:rsid w:val="00B06395"/>
    <w:rsid w:val="00B06ACD"/>
    <w:rsid w:val="00B07150"/>
    <w:rsid w:val="00B078F9"/>
    <w:rsid w:val="00B07B51"/>
    <w:rsid w:val="00B10643"/>
    <w:rsid w:val="00B10693"/>
    <w:rsid w:val="00B10769"/>
    <w:rsid w:val="00B10B1E"/>
    <w:rsid w:val="00B10B55"/>
    <w:rsid w:val="00B10E3C"/>
    <w:rsid w:val="00B11C02"/>
    <w:rsid w:val="00B12A65"/>
    <w:rsid w:val="00B13288"/>
    <w:rsid w:val="00B13568"/>
    <w:rsid w:val="00B13F2B"/>
    <w:rsid w:val="00B13F69"/>
    <w:rsid w:val="00B13F6D"/>
    <w:rsid w:val="00B1444F"/>
    <w:rsid w:val="00B14452"/>
    <w:rsid w:val="00B149A1"/>
    <w:rsid w:val="00B157CC"/>
    <w:rsid w:val="00B157CD"/>
    <w:rsid w:val="00B159E0"/>
    <w:rsid w:val="00B16E9F"/>
    <w:rsid w:val="00B171D3"/>
    <w:rsid w:val="00B175D8"/>
    <w:rsid w:val="00B177A8"/>
    <w:rsid w:val="00B17848"/>
    <w:rsid w:val="00B17DCC"/>
    <w:rsid w:val="00B20FE2"/>
    <w:rsid w:val="00B217D9"/>
    <w:rsid w:val="00B219C4"/>
    <w:rsid w:val="00B22A49"/>
    <w:rsid w:val="00B23025"/>
    <w:rsid w:val="00B23F3F"/>
    <w:rsid w:val="00B23FEA"/>
    <w:rsid w:val="00B24B66"/>
    <w:rsid w:val="00B25406"/>
    <w:rsid w:val="00B25DCF"/>
    <w:rsid w:val="00B26256"/>
    <w:rsid w:val="00B26276"/>
    <w:rsid w:val="00B26679"/>
    <w:rsid w:val="00B27D29"/>
    <w:rsid w:val="00B27F0C"/>
    <w:rsid w:val="00B30ED3"/>
    <w:rsid w:val="00B31496"/>
    <w:rsid w:val="00B3284F"/>
    <w:rsid w:val="00B32D10"/>
    <w:rsid w:val="00B32DB3"/>
    <w:rsid w:val="00B33018"/>
    <w:rsid w:val="00B333C8"/>
    <w:rsid w:val="00B3360B"/>
    <w:rsid w:val="00B3399F"/>
    <w:rsid w:val="00B34222"/>
    <w:rsid w:val="00B342B1"/>
    <w:rsid w:val="00B35500"/>
    <w:rsid w:val="00B35911"/>
    <w:rsid w:val="00B361A8"/>
    <w:rsid w:val="00B361CA"/>
    <w:rsid w:val="00B365C4"/>
    <w:rsid w:val="00B36775"/>
    <w:rsid w:val="00B36D6E"/>
    <w:rsid w:val="00B36EFB"/>
    <w:rsid w:val="00B36F06"/>
    <w:rsid w:val="00B371EA"/>
    <w:rsid w:val="00B37932"/>
    <w:rsid w:val="00B37A88"/>
    <w:rsid w:val="00B37CB9"/>
    <w:rsid w:val="00B37D9F"/>
    <w:rsid w:val="00B37E75"/>
    <w:rsid w:val="00B4002C"/>
    <w:rsid w:val="00B407DD"/>
    <w:rsid w:val="00B4099A"/>
    <w:rsid w:val="00B426B2"/>
    <w:rsid w:val="00B44663"/>
    <w:rsid w:val="00B46732"/>
    <w:rsid w:val="00B46752"/>
    <w:rsid w:val="00B468C3"/>
    <w:rsid w:val="00B46F5D"/>
    <w:rsid w:val="00B47AF3"/>
    <w:rsid w:val="00B50450"/>
    <w:rsid w:val="00B51B36"/>
    <w:rsid w:val="00B52004"/>
    <w:rsid w:val="00B528F8"/>
    <w:rsid w:val="00B52F07"/>
    <w:rsid w:val="00B52F70"/>
    <w:rsid w:val="00B53332"/>
    <w:rsid w:val="00B53EA5"/>
    <w:rsid w:val="00B53F1B"/>
    <w:rsid w:val="00B54D31"/>
    <w:rsid w:val="00B55662"/>
    <w:rsid w:val="00B55689"/>
    <w:rsid w:val="00B559D6"/>
    <w:rsid w:val="00B57351"/>
    <w:rsid w:val="00B57574"/>
    <w:rsid w:val="00B57BF8"/>
    <w:rsid w:val="00B603B9"/>
    <w:rsid w:val="00B604AA"/>
    <w:rsid w:val="00B60BEB"/>
    <w:rsid w:val="00B60BEE"/>
    <w:rsid w:val="00B616E3"/>
    <w:rsid w:val="00B61E52"/>
    <w:rsid w:val="00B620AE"/>
    <w:rsid w:val="00B63B8C"/>
    <w:rsid w:val="00B64207"/>
    <w:rsid w:val="00B661F1"/>
    <w:rsid w:val="00B661F3"/>
    <w:rsid w:val="00B669D2"/>
    <w:rsid w:val="00B67141"/>
    <w:rsid w:val="00B673E6"/>
    <w:rsid w:val="00B678A3"/>
    <w:rsid w:val="00B67F13"/>
    <w:rsid w:val="00B7007B"/>
    <w:rsid w:val="00B700A0"/>
    <w:rsid w:val="00B703E2"/>
    <w:rsid w:val="00B709AA"/>
    <w:rsid w:val="00B71E4F"/>
    <w:rsid w:val="00B72015"/>
    <w:rsid w:val="00B7224C"/>
    <w:rsid w:val="00B72414"/>
    <w:rsid w:val="00B7274B"/>
    <w:rsid w:val="00B730C1"/>
    <w:rsid w:val="00B734D4"/>
    <w:rsid w:val="00B73646"/>
    <w:rsid w:val="00B74254"/>
    <w:rsid w:val="00B7425A"/>
    <w:rsid w:val="00B7696B"/>
    <w:rsid w:val="00B76ADC"/>
    <w:rsid w:val="00B77366"/>
    <w:rsid w:val="00B7765C"/>
    <w:rsid w:val="00B77B1F"/>
    <w:rsid w:val="00B80033"/>
    <w:rsid w:val="00B80514"/>
    <w:rsid w:val="00B8080D"/>
    <w:rsid w:val="00B810E6"/>
    <w:rsid w:val="00B8157F"/>
    <w:rsid w:val="00B83752"/>
    <w:rsid w:val="00B837F6"/>
    <w:rsid w:val="00B8443C"/>
    <w:rsid w:val="00B84628"/>
    <w:rsid w:val="00B84A31"/>
    <w:rsid w:val="00B84DB8"/>
    <w:rsid w:val="00B856A6"/>
    <w:rsid w:val="00B860A0"/>
    <w:rsid w:val="00B861AB"/>
    <w:rsid w:val="00B8645B"/>
    <w:rsid w:val="00B877EC"/>
    <w:rsid w:val="00B9148C"/>
    <w:rsid w:val="00B922E0"/>
    <w:rsid w:val="00B92849"/>
    <w:rsid w:val="00B929F7"/>
    <w:rsid w:val="00B92D19"/>
    <w:rsid w:val="00B933CC"/>
    <w:rsid w:val="00B933FE"/>
    <w:rsid w:val="00B93724"/>
    <w:rsid w:val="00B94013"/>
    <w:rsid w:val="00B9507F"/>
    <w:rsid w:val="00B952EA"/>
    <w:rsid w:val="00B95D9F"/>
    <w:rsid w:val="00B96500"/>
    <w:rsid w:val="00B966BF"/>
    <w:rsid w:val="00B971D9"/>
    <w:rsid w:val="00BA1230"/>
    <w:rsid w:val="00BA22BF"/>
    <w:rsid w:val="00BA2716"/>
    <w:rsid w:val="00BA30BB"/>
    <w:rsid w:val="00BA3117"/>
    <w:rsid w:val="00BA3479"/>
    <w:rsid w:val="00BA3A67"/>
    <w:rsid w:val="00BA423B"/>
    <w:rsid w:val="00BA424E"/>
    <w:rsid w:val="00BA48C4"/>
    <w:rsid w:val="00BA4AA4"/>
    <w:rsid w:val="00BA4D82"/>
    <w:rsid w:val="00BA569A"/>
    <w:rsid w:val="00BA63CB"/>
    <w:rsid w:val="00BA64EE"/>
    <w:rsid w:val="00BA66F2"/>
    <w:rsid w:val="00BA6E7D"/>
    <w:rsid w:val="00BA7330"/>
    <w:rsid w:val="00BA7FCC"/>
    <w:rsid w:val="00BB1107"/>
    <w:rsid w:val="00BB174E"/>
    <w:rsid w:val="00BB308F"/>
    <w:rsid w:val="00BB30C9"/>
    <w:rsid w:val="00BB3372"/>
    <w:rsid w:val="00BB371B"/>
    <w:rsid w:val="00BB37D5"/>
    <w:rsid w:val="00BB38B7"/>
    <w:rsid w:val="00BB3FCC"/>
    <w:rsid w:val="00BB4F4A"/>
    <w:rsid w:val="00BB52FD"/>
    <w:rsid w:val="00BB563D"/>
    <w:rsid w:val="00BB5F27"/>
    <w:rsid w:val="00BB6205"/>
    <w:rsid w:val="00BB62D5"/>
    <w:rsid w:val="00BB6DE0"/>
    <w:rsid w:val="00BB7BFC"/>
    <w:rsid w:val="00BB7F11"/>
    <w:rsid w:val="00BC00A9"/>
    <w:rsid w:val="00BC03B2"/>
    <w:rsid w:val="00BC13D5"/>
    <w:rsid w:val="00BC1D13"/>
    <w:rsid w:val="00BC27A8"/>
    <w:rsid w:val="00BC2CCA"/>
    <w:rsid w:val="00BC320D"/>
    <w:rsid w:val="00BC3486"/>
    <w:rsid w:val="00BC3508"/>
    <w:rsid w:val="00BC399F"/>
    <w:rsid w:val="00BC3BB7"/>
    <w:rsid w:val="00BC3D8D"/>
    <w:rsid w:val="00BC4E04"/>
    <w:rsid w:val="00BC5FA2"/>
    <w:rsid w:val="00BC6037"/>
    <w:rsid w:val="00BC630A"/>
    <w:rsid w:val="00BC643D"/>
    <w:rsid w:val="00BC6FCA"/>
    <w:rsid w:val="00BC7244"/>
    <w:rsid w:val="00BC7364"/>
    <w:rsid w:val="00BC74B5"/>
    <w:rsid w:val="00BC7F68"/>
    <w:rsid w:val="00BD01E8"/>
    <w:rsid w:val="00BD024A"/>
    <w:rsid w:val="00BD0E38"/>
    <w:rsid w:val="00BD1846"/>
    <w:rsid w:val="00BD1B71"/>
    <w:rsid w:val="00BD1E12"/>
    <w:rsid w:val="00BD28D1"/>
    <w:rsid w:val="00BD2903"/>
    <w:rsid w:val="00BD3BA8"/>
    <w:rsid w:val="00BD3DA0"/>
    <w:rsid w:val="00BD5E75"/>
    <w:rsid w:val="00BD6247"/>
    <w:rsid w:val="00BD7589"/>
    <w:rsid w:val="00BD7E0D"/>
    <w:rsid w:val="00BE0CA4"/>
    <w:rsid w:val="00BE1119"/>
    <w:rsid w:val="00BE135B"/>
    <w:rsid w:val="00BE1527"/>
    <w:rsid w:val="00BE2BDE"/>
    <w:rsid w:val="00BE321C"/>
    <w:rsid w:val="00BE3281"/>
    <w:rsid w:val="00BE3469"/>
    <w:rsid w:val="00BE3522"/>
    <w:rsid w:val="00BE3980"/>
    <w:rsid w:val="00BE3A42"/>
    <w:rsid w:val="00BE3ECC"/>
    <w:rsid w:val="00BE414B"/>
    <w:rsid w:val="00BE4E91"/>
    <w:rsid w:val="00BE56D0"/>
    <w:rsid w:val="00BE64FB"/>
    <w:rsid w:val="00BE72DD"/>
    <w:rsid w:val="00BF00D1"/>
    <w:rsid w:val="00BF0BD0"/>
    <w:rsid w:val="00BF1423"/>
    <w:rsid w:val="00BF15CD"/>
    <w:rsid w:val="00BF1DC0"/>
    <w:rsid w:val="00BF247A"/>
    <w:rsid w:val="00BF328C"/>
    <w:rsid w:val="00BF3D23"/>
    <w:rsid w:val="00BF3E38"/>
    <w:rsid w:val="00BF3F77"/>
    <w:rsid w:val="00BF493D"/>
    <w:rsid w:val="00BF4C33"/>
    <w:rsid w:val="00BF4E14"/>
    <w:rsid w:val="00BF519C"/>
    <w:rsid w:val="00BF5B60"/>
    <w:rsid w:val="00BF6841"/>
    <w:rsid w:val="00BF6C75"/>
    <w:rsid w:val="00BF7A47"/>
    <w:rsid w:val="00BF7AA4"/>
    <w:rsid w:val="00C0136D"/>
    <w:rsid w:val="00C0152B"/>
    <w:rsid w:val="00C01836"/>
    <w:rsid w:val="00C02076"/>
    <w:rsid w:val="00C0334F"/>
    <w:rsid w:val="00C0351C"/>
    <w:rsid w:val="00C03FD2"/>
    <w:rsid w:val="00C03FD9"/>
    <w:rsid w:val="00C04035"/>
    <w:rsid w:val="00C04B7E"/>
    <w:rsid w:val="00C0520E"/>
    <w:rsid w:val="00C058C7"/>
    <w:rsid w:val="00C06AE8"/>
    <w:rsid w:val="00C06B58"/>
    <w:rsid w:val="00C06D8D"/>
    <w:rsid w:val="00C07283"/>
    <w:rsid w:val="00C0750E"/>
    <w:rsid w:val="00C07A02"/>
    <w:rsid w:val="00C1075A"/>
    <w:rsid w:val="00C10C8C"/>
    <w:rsid w:val="00C10DE9"/>
    <w:rsid w:val="00C10F73"/>
    <w:rsid w:val="00C1131E"/>
    <w:rsid w:val="00C11551"/>
    <w:rsid w:val="00C1160B"/>
    <w:rsid w:val="00C12027"/>
    <w:rsid w:val="00C121A7"/>
    <w:rsid w:val="00C128B9"/>
    <w:rsid w:val="00C12B7E"/>
    <w:rsid w:val="00C12C4A"/>
    <w:rsid w:val="00C12CFF"/>
    <w:rsid w:val="00C12D4D"/>
    <w:rsid w:val="00C1306D"/>
    <w:rsid w:val="00C1459D"/>
    <w:rsid w:val="00C14614"/>
    <w:rsid w:val="00C147A3"/>
    <w:rsid w:val="00C149C0"/>
    <w:rsid w:val="00C14A2B"/>
    <w:rsid w:val="00C14F05"/>
    <w:rsid w:val="00C154F3"/>
    <w:rsid w:val="00C15930"/>
    <w:rsid w:val="00C15B8C"/>
    <w:rsid w:val="00C15DB5"/>
    <w:rsid w:val="00C16C60"/>
    <w:rsid w:val="00C16CBD"/>
    <w:rsid w:val="00C176FC"/>
    <w:rsid w:val="00C17F26"/>
    <w:rsid w:val="00C21A23"/>
    <w:rsid w:val="00C224A6"/>
    <w:rsid w:val="00C22747"/>
    <w:rsid w:val="00C22A95"/>
    <w:rsid w:val="00C230C3"/>
    <w:rsid w:val="00C235DF"/>
    <w:rsid w:val="00C238E8"/>
    <w:rsid w:val="00C23F5B"/>
    <w:rsid w:val="00C23F83"/>
    <w:rsid w:val="00C23F95"/>
    <w:rsid w:val="00C23FD3"/>
    <w:rsid w:val="00C24313"/>
    <w:rsid w:val="00C24BB8"/>
    <w:rsid w:val="00C24EE6"/>
    <w:rsid w:val="00C2548D"/>
    <w:rsid w:val="00C25A21"/>
    <w:rsid w:val="00C261A9"/>
    <w:rsid w:val="00C263E5"/>
    <w:rsid w:val="00C2689A"/>
    <w:rsid w:val="00C270E5"/>
    <w:rsid w:val="00C27AC9"/>
    <w:rsid w:val="00C30D05"/>
    <w:rsid w:val="00C30EA4"/>
    <w:rsid w:val="00C30F0C"/>
    <w:rsid w:val="00C3228F"/>
    <w:rsid w:val="00C322C8"/>
    <w:rsid w:val="00C32F08"/>
    <w:rsid w:val="00C33BC0"/>
    <w:rsid w:val="00C33F9E"/>
    <w:rsid w:val="00C347F5"/>
    <w:rsid w:val="00C35C04"/>
    <w:rsid w:val="00C363DF"/>
    <w:rsid w:val="00C36A0A"/>
    <w:rsid w:val="00C36B28"/>
    <w:rsid w:val="00C371C7"/>
    <w:rsid w:val="00C3756C"/>
    <w:rsid w:val="00C37F28"/>
    <w:rsid w:val="00C403A3"/>
    <w:rsid w:val="00C40403"/>
    <w:rsid w:val="00C40808"/>
    <w:rsid w:val="00C40E28"/>
    <w:rsid w:val="00C41444"/>
    <w:rsid w:val="00C41CBC"/>
    <w:rsid w:val="00C41F53"/>
    <w:rsid w:val="00C42529"/>
    <w:rsid w:val="00C425C3"/>
    <w:rsid w:val="00C4275C"/>
    <w:rsid w:val="00C42E0D"/>
    <w:rsid w:val="00C42E7C"/>
    <w:rsid w:val="00C44338"/>
    <w:rsid w:val="00C444B4"/>
    <w:rsid w:val="00C4495D"/>
    <w:rsid w:val="00C44A73"/>
    <w:rsid w:val="00C44C8A"/>
    <w:rsid w:val="00C4504C"/>
    <w:rsid w:val="00C45599"/>
    <w:rsid w:val="00C45840"/>
    <w:rsid w:val="00C46683"/>
    <w:rsid w:val="00C47082"/>
    <w:rsid w:val="00C47312"/>
    <w:rsid w:val="00C47A51"/>
    <w:rsid w:val="00C47B16"/>
    <w:rsid w:val="00C50C94"/>
    <w:rsid w:val="00C51B96"/>
    <w:rsid w:val="00C51D4F"/>
    <w:rsid w:val="00C520AB"/>
    <w:rsid w:val="00C52207"/>
    <w:rsid w:val="00C5381F"/>
    <w:rsid w:val="00C538C5"/>
    <w:rsid w:val="00C53BD9"/>
    <w:rsid w:val="00C542C3"/>
    <w:rsid w:val="00C5432E"/>
    <w:rsid w:val="00C54709"/>
    <w:rsid w:val="00C54CC1"/>
    <w:rsid w:val="00C54E3D"/>
    <w:rsid w:val="00C555C6"/>
    <w:rsid w:val="00C55960"/>
    <w:rsid w:val="00C562F1"/>
    <w:rsid w:val="00C57D19"/>
    <w:rsid w:val="00C57ED6"/>
    <w:rsid w:val="00C604A2"/>
    <w:rsid w:val="00C60DD8"/>
    <w:rsid w:val="00C61201"/>
    <w:rsid w:val="00C61473"/>
    <w:rsid w:val="00C6165B"/>
    <w:rsid w:val="00C618C5"/>
    <w:rsid w:val="00C61E9E"/>
    <w:rsid w:val="00C6219A"/>
    <w:rsid w:val="00C6226B"/>
    <w:rsid w:val="00C624D8"/>
    <w:rsid w:val="00C624E0"/>
    <w:rsid w:val="00C6270B"/>
    <w:rsid w:val="00C63121"/>
    <w:rsid w:val="00C6441E"/>
    <w:rsid w:val="00C64A70"/>
    <w:rsid w:val="00C64B06"/>
    <w:rsid w:val="00C64BCF"/>
    <w:rsid w:val="00C64BDD"/>
    <w:rsid w:val="00C6575B"/>
    <w:rsid w:val="00C660FF"/>
    <w:rsid w:val="00C66679"/>
    <w:rsid w:val="00C66FE8"/>
    <w:rsid w:val="00C674D0"/>
    <w:rsid w:val="00C67A31"/>
    <w:rsid w:val="00C67A61"/>
    <w:rsid w:val="00C701F3"/>
    <w:rsid w:val="00C708A1"/>
    <w:rsid w:val="00C70CA7"/>
    <w:rsid w:val="00C71390"/>
    <w:rsid w:val="00C73413"/>
    <w:rsid w:val="00C7367D"/>
    <w:rsid w:val="00C73A7E"/>
    <w:rsid w:val="00C7478C"/>
    <w:rsid w:val="00C748C7"/>
    <w:rsid w:val="00C748C8"/>
    <w:rsid w:val="00C74CCC"/>
    <w:rsid w:val="00C75EEE"/>
    <w:rsid w:val="00C7658C"/>
    <w:rsid w:val="00C7679F"/>
    <w:rsid w:val="00C76A39"/>
    <w:rsid w:val="00C76F6E"/>
    <w:rsid w:val="00C77077"/>
    <w:rsid w:val="00C77DEE"/>
    <w:rsid w:val="00C815D1"/>
    <w:rsid w:val="00C81DE1"/>
    <w:rsid w:val="00C82352"/>
    <w:rsid w:val="00C823CE"/>
    <w:rsid w:val="00C8258D"/>
    <w:rsid w:val="00C8272B"/>
    <w:rsid w:val="00C82D4D"/>
    <w:rsid w:val="00C83237"/>
    <w:rsid w:val="00C83330"/>
    <w:rsid w:val="00C84510"/>
    <w:rsid w:val="00C84DBC"/>
    <w:rsid w:val="00C8567E"/>
    <w:rsid w:val="00C8578F"/>
    <w:rsid w:val="00C86112"/>
    <w:rsid w:val="00C865CD"/>
    <w:rsid w:val="00C86D68"/>
    <w:rsid w:val="00C86E99"/>
    <w:rsid w:val="00C87160"/>
    <w:rsid w:val="00C87514"/>
    <w:rsid w:val="00C879FD"/>
    <w:rsid w:val="00C903C7"/>
    <w:rsid w:val="00C903D3"/>
    <w:rsid w:val="00C90B34"/>
    <w:rsid w:val="00C90C1B"/>
    <w:rsid w:val="00C90FE4"/>
    <w:rsid w:val="00C91105"/>
    <w:rsid w:val="00C911D2"/>
    <w:rsid w:val="00C912A4"/>
    <w:rsid w:val="00C916FC"/>
    <w:rsid w:val="00C91A31"/>
    <w:rsid w:val="00C920AF"/>
    <w:rsid w:val="00C92225"/>
    <w:rsid w:val="00C9233E"/>
    <w:rsid w:val="00C92B15"/>
    <w:rsid w:val="00C92C06"/>
    <w:rsid w:val="00C92CE2"/>
    <w:rsid w:val="00C92F59"/>
    <w:rsid w:val="00C9314C"/>
    <w:rsid w:val="00C9316D"/>
    <w:rsid w:val="00C93177"/>
    <w:rsid w:val="00C936EE"/>
    <w:rsid w:val="00C93B5F"/>
    <w:rsid w:val="00C94867"/>
    <w:rsid w:val="00C95085"/>
    <w:rsid w:val="00C95BD8"/>
    <w:rsid w:val="00C962AC"/>
    <w:rsid w:val="00C9644C"/>
    <w:rsid w:val="00C9646C"/>
    <w:rsid w:val="00C9667A"/>
    <w:rsid w:val="00C96865"/>
    <w:rsid w:val="00C96C8E"/>
    <w:rsid w:val="00C96D13"/>
    <w:rsid w:val="00C972FA"/>
    <w:rsid w:val="00C97911"/>
    <w:rsid w:val="00CA00AD"/>
    <w:rsid w:val="00CA03AC"/>
    <w:rsid w:val="00CA0B57"/>
    <w:rsid w:val="00CA1F19"/>
    <w:rsid w:val="00CA207C"/>
    <w:rsid w:val="00CA3389"/>
    <w:rsid w:val="00CA3F11"/>
    <w:rsid w:val="00CA4277"/>
    <w:rsid w:val="00CA43EC"/>
    <w:rsid w:val="00CA49A8"/>
    <w:rsid w:val="00CA4A79"/>
    <w:rsid w:val="00CA4D46"/>
    <w:rsid w:val="00CA5149"/>
    <w:rsid w:val="00CA5817"/>
    <w:rsid w:val="00CA6268"/>
    <w:rsid w:val="00CA69BE"/>
    <w:rsid w:val="00CA6BF9"/>
    <w:rsid w:val="00CA6F06"/>
    <w:rsid w:val="00CA714C"/>
    <w:rsid w:val="00CB0965"/>
    <w:rsid w:val="00CB15C9"/>
    <w:rsid w:val="00CB22D2"/>
    <w:rsid w:val="00CB2535"/>
    <w:rsid w:val="00CB2CD0"/>
    <w:rsid w:val="00CB391D"/>
    <w:rsid w:val="00CB3C27"/>
    <w:rsid w:val="00CB4A0C"/>
    <w:rsid w:val="00CB4CFF"/>
    <w:rsid w:val="00CB4F84"/>
    <w:rsid w:val="00CB509E"/>
    <w:rsid w:val="00CB5606"/>
    <w:rsid w:val="00CB593D"/>
    <w:rsid w:val="00CB690E"/>
    <w:rsid w:val="00CB69F9"/>
    <w:rsid w:val="00CB6BAD"/>
    <w:rsid w:val="00CB6C8E"/>
    <w:rsid w:val="00CB72AC"/>
    <w:rsid w:val="00CB7435"/>
    <w:rsid w:val="00CC01DD"/>
    <w:rsid w:val="00CC0339"/>
    <w:rsid w:val="00CC0645"/>
    <w:rsid w:val="00CC101C"/>
    <w:rsid w:val="00CC1396"/>
    <w:rsid w:val="00CC17AF"/>
    <w:rsid w:val="00CC32DC"/>
    <w:rsid w:val="00CC33EF"/>
    <w:rsid w:val="00CC3C81"/>
    <w:rsid w:val="00CC4A9F"/>
    <w:rsid w:val="00CC5B40"/>
    <w:rsid w:val="00CC5D63"/>
    <w:rsid w:val="00CC614A"/>
    <w:rsid w:val="00CC67C2"/>
    <w:rsid w:val="00CC6D52"/>
    <w:rsid w:val="00CC70A4"/>
    <w:rsid w:val="00CC77F6"/>
    <w:rsid w:val="00CD0B20"/>
    <w:rsid w:val="00CD0EEE"/>
    <w:rsid w:val="00CD101D"/>
    <w:rsid w:val="00CD16F0"/>
    <w:rsid w:val="00CD1866"/>
    <w:rsid w:val="00CD1AD6"/>
    <w:rsid w:val="00CD1B53"/>
    <w:rsid w:val="00CD2F36"/>
    <w:rsid w:val="00CD2F47"/>
    <w:rsid w:val="00CD35BC"/>
    <w:rsid w:val="00CD3B68"/>
    <w:rsid w:val="00CD49E0"/>
    <w:rsid w:val="00CD4AC0"/>
    <w:rsid w:val="00CD584E"/>
    <w:rsid w:val="00CD6214"/>
    <w:rsid w:val="00CD646F"/>
    <w:rsid w:val="00CD6887"/>
    <w:rsid w:val="00CD6A08"/>
    <w:rsid w:val="00CD6DA5"/>
    <w:rsid w:val="00CD7EE5"/>
    <w:rsid w:val="00CD7EF0"/>
    <w:rsid w:val="00CE0362"/>
    <w:rsid w:val="00CE11D3"/>
    <w:rsid w:val="00CE14FE"/>
    <w:rsid w:val="00CE17FB"/>
    <w:rsid w:val="00CE1A52"/>
    <w:rsid w:val="00CE24A5"/>
    <w:rsid w:val="00CE27AC"/>
    <w:rsid w:val="00CE30B1"/>
    <w:rsid w:val="00CE3124"/>
    <w:rsid w:val="00CE35BA"/>
    <w:rsid w:val="00CE3694"/>
    <w:rsid w:val="00CE46FD"/>
    <w:rsid w:val="00CE5151"/>
    <w:rsid w:val="00CE5756"/>
    <w:rsid w:val="00CE5764"/>
    <w:rsid w:val="00CE5B9E"/>
    <w:rsid w:val="00CE5DF2"/>
    <w:rsid w:val="00CE65A6"/>
    <w:rsid w:val="00CE6B48"/>
    <w:rsid w:val="00CE780E"/>
    <w:rsid w:val="00CE7E83"/>
    <w:rsid w:val="00CF0067"/>
    <w:rsid w:val="00CF0BB7"/>
    <w:rsid w:val="00CF1981"/>
    <w:rsid w:val="00CF21F5"/>
    <w:rsid w:val="00CF22D9"/>
    <w:rsid w:val="00CF2AFB"/>
    <w:rsid w:val="00CF3632"/>
    <w:rsid w:val="00CF3CE1"/>
    <w:rsid w:val="00CF4CF6"/>
    <w:rsid w:val="00CF56E3"/>
    <w:rsid w:val="00CF6670"/>
    <w:rsid w:val="00CF755C"/>
    <w:rsid w:val="00CF75EB"/>
    <w:rsid w:val="00CF7BEB"/>
    <w:rsid w:val="00CF7C1F"/>
    <w:rsid w:val="00CF7E67"/>
    <w:rsid w:val="00D00587"/>
    <w:rsid w:val="00D005BD"/>
    <w:rsid w:val="00D01843"/>
    <w:rsid w:val="00D019BF"/>
    <w:rsid w:val="00D029B1"/>
    <w:rsid w:val="00D02B60"/>
    <w:rsid w:val="00D0342B"/>
    <w:rsid w:val="00D036D3"/>
    <w:rsid w:val="00D03783"/>
    <w:rsid w:val="00D03958"/>
    <w:rsid w:val="00D03B25"/>
    <w:rsid w:val="00D03BC0"/>
    <w:rsid w:val="00D05021"/>
    <w:rsid w:val="00D05156"/>
    <w:rsid w:val="00D05600"/>
    <w:rsid w:val="00D05B27"/>
    <w:rsid w:val="00D064AC"/>
    <w:rsid w:val="00D078AA"/>
    <w:rsid w:val="00D10311"/>
    <w:rsid w:val="00D10CAD"/>
    <w:rsid w:val="00D10E8D"/>
    <w:rsid w:val="00D118FF"/>
    <w:rsid w:val="00D11D37"/>
    <w:rsid w:val="00D11D3E"/>
    <w:rsid w:val="00D12E1A"/>
    <w:rsid w:val="00D12E9A"/>
    <w:rsid w:val="00D1312B"/>
    <w:rsid w:val="00D137FA"/>
    <w:rsid w:val="00D13867"/>
    <w:rsid w:val="00D146B3"/>
    <w:rsid w:val="00D152A1"/>
    <w:rsid w:val="00D1560E"/>
    <w:rsid w:val="00D15ADE"/>
    <w:rsid w:val="00D16731"/>
    <w:rsid w:val="00D167E2"/>
    <w:rsid w:val="00D17C0A"/>
    <w:rsid w:val="00D17DDA"/>
    <w:rsid w:val="00D17E29"/>
    <w:rsid w:val="00D17FAC"/>
    <w:rsid w:val="00D2004D"/>
    <w:rsid w:val="00D20365"/>
    <w:rsid w:val="00D206E5"/>
    <w:rsid w:val="00D20E06"/>
    <w:rsid w:val="00D20E0B"/>
    <w:rsid w:val="00D215A0"/>
    <w:rsid w:val="00D21871"/>
    <w:rsid w:val="00D21C57"/>
    <w:rsid w:val="00D22251"/>
    <w:rsid w:val="00D23A6D"/>
    <w:rsid w:val="00D24DB3"/>
    <w:rsid w:val="00D24EF2"/>
    <w:rsid w:val="00D2551C"/>
    <w:rsid w:val="00D26573"/>
    <w:rsid w:val="00D265C2"/>
    <w:rsid w:val="00D2679A"/>
    <w:rsid w:val="00D27197"/>
    <w:rsid w:val="00D27922"/>
    <w:rsid w:val="00D30442"/>
    <w:rsid w:val="00D30C66"/>
    <w:rsid w:val="00D30CB0"/>
    <w:rsid w:val="00D30D15"/>
    <w:rsid w:val="00D31650"/>
    <w:rsid w:val="00D31706"/>
    <w:rsid w:val="00D317D2"/>
    <w:rsid w:val="00D31AEF"/>
    <w:rsid w:val="00D31CF3"/>
    <w:rsid w:val="00D31F16"/>
    <w:rsid w:val="00D323A6"/>
    <w:rsid w:val="00D3272B"/>
    <w:rsid w:val="00D32BA7"/>
    <w:rsid w:val="00D32C59"/>
    <w:rsid w:val="00D34B7F"/>
    <w:rsid w:val="00D34C22"/>
    <w:rsid w:val="00D3524D"/>
    <w:rsid w:val="00D35948"/>
    <w:rsid w:val="00D35BE8"/>
    <w:rsid w:val="00D36769"/>
    <w:rsid w:val="00D36E06"/>
    <w:rsid w:val="00D37045"/>
    <w:rsid w:val="00D37159"/>
    <w:rsid w:val="00D40240"/>
    <w:rsid w:val="00D410A4"/>
    <w:rsid w:val="00D41439"/>
    <w:rsid w:val="00D414DC"/>
    <w:rsid w:val="00D4177C"/>
    <w:rsid w:val="00D422A7"/>
    <w:rsid w:val="00D426D4"/>
    <w:rsid w:val="00D42A82"/>
    <w:rsid w:val="00D42FF7"/>
    <w:rsid w:val="00D4357D"/>
    <w:rsid w:val="00D4364B"/>
    <w:rsid w:val="00D43C3B"/>
    <w:rsid w:val="00D44B74"/>
    <w:rsid w:val="00D450F0"/>
    <w:rsid w:val="00D454B7"/>
    <w:rsid w:val="00D459C1"/>
    <w:rsid w:val="00D45C1C"/>
    <w:rsid w:val="00D45D37"/>
    <w:rsid w:val="00D45F48"/>
    <w:rsid w:val="00D468C9"/>
    <w:rsid w:val="00D46925"/>
    <w:rsid w:val="00D469E1"/>
    <w:rsid w:val="00D46A22"/>
    <w:rsid w:val="00D47A1C"/>
    <w:rsid w:val="00D47BE4"/>
    <w:rsid w:val="00D52530"/>
    <w:rsid w:val="00D53E0F"/>
    <w:rsid w:val="00D54A93"/>
    <w:rsid w:val="00D5528C"/>
    <w:rsid w:val="00D55809"/>
    <w:rsid w:val="00D55BC3"/>
    <w:rsid w:val="00D566AE"/>
    <w:rsid w:val="00D56B45"/>
    <w:rsid w:val="00D56B7F"/>
    <w:rsid w:val="00D574FA"/>
    <w:rsid w:val="00D579F7"/>
    <w:rsid w:val="00D6031D"/>
    <w:rsid w:val="00D60450"/>
    <w:rsid w:val="00D60A3A"/>
    <w:rsid w:val="00D60ABA"/>
    <w:rsid w:val="00D6183B"/>
    <w:rsid w:val="00D618A3"/>
    <w:rsid w:val="00D61DA5"/>
    <w:rsid w:val="00D620A5"/>
    <w:rsid w:val="00D626AF"/>
    <w:rsid w:val="00D62822"/>
    <w:rsid w:val="00D628CD"/>
    <w:rsid w:val="00D632E0"/>
    <w:rsid w:val="00D638E2"/>
    <w:rsid w:val="00D63982"/>
    <w:rsid w:val="00D645CF"/>
    <w:rsid w:val="00D653B8"/>
    <w:rsid w:val="00D6547A"/>
    <w:rsid w:val="00D6586C"/>
    <w:rsid w:val="00D65E57"/>
    <w:rsid w:val="00D65F8B"/>
    <w:rsid w:val="00D6686A"/>
    <w:rsid w:val="00D6741F"/>
    <w:rsid w:val="00D67747"/>
    <w:rsid w:val="00D67A10"/>
    <w:rsid w:val="00D67CCE"/>
    <w:rsid w:val="00D70632"/>
    <w:rsid w:val="00D706B9"/>
    <w:rsid w:val="00D70AF3"/>
    <w:rsid w:val="00D71109"/>
    <w:rsid w:val="00D7129E"/>
    <w:rsid w:val="00D712AF"/>
    <w:rsid w:val="00D71508"/>
    <w:rsid w:val="00D71B1C"/>
    <w:rsid w:val="00D71F8F"/>
    <w:rsid w:val="00D729C1"/>
    <w:rsid w:val="00D730E6"/>
    <w:rsid w:val="00D744B2"/>
    <w:rsid w:val="00D7536A"/>
    <w:rsid w:val="00D769BE"/>
    <w:rsid w:val="00D76B76"/>
    <w:rsid w:val="00D772C1"/>
    <w:rsid w:val="00D77661"/>
    <w:rsid w:val="00D8063E"/>
    <w:rsid w:val="00D809F4"/>
    <w:rsid w:val="00D810BD"/>
    <w:rsid w:val="00D81719"/>
    <w:rsid w:val="00D81F93"/>
    <w:rsid w:val="00D8214A"/>
    <w:rsid w:val="00D822B8"/>
    <w:rsid w:val="00D82C2E"/>
    <w:rsid w:val="00D83196"/>
    <w:rsid w:val="00D8393D"/>
    <w:rsid w:val="00D83B52"/>
    <w:rsid w:val="00D84182"/>
    <w:rsid w:val="00D84C87"/>
    <w:rsid w:val="00D8612D"/>
    <w:rsid w:val="00D86363"/>
    <w:rsid w:val="00D866E7"/>
    <w:rsid w:val="00D868AC"/>
    <w:rsid w:val="00D87580"/>
    <w:rsid w:val="00D87AA8"/>
    <w:rsid w:val="00D87D39"/>
    <w:rsid w:val="00D90D68"/>
    <w:rsid w:val="00D90DEA"/>
    <w:rsid w:val="00D91168"/>
    <w:rsid w:val="00D92029"/>
    <w:rsid w:val="00D9257A"/>
    <w:rsid w:val="00D9258C"/>
    <w:rsid w:val="00D92945"/>
    <w:rsid w:val="00D93E7D"/>
    <w:rsid w:val="00D93F32"/>
    <w:rsid w:val="00D942D7"/>
    <w:rsid w:val="00D945F6"/>
    <w:rsid w:val="00D95A12"/>
    <w:rsid w:val="00D96E0C"/>
    <w:rsid w:val="00D976F3"/>
    <w:rsid w:val="00DA0EE4"/>
    <w:rsid w:val="00DA14AD"/>
    <w:rsid w:val="00DA168F"/>
    <w:rsid w:val="00DA1823"/>
    <w:rsid w:val="00DA1918"/>
    <w:rsid w:val="00DA1F71"/>
    <w:rsid w:val="00DA2219"/>
    <w:rsid w:val="00DA3111"/>
    <w:rsid w:val="00DA31FD"/>
    <w:rsid w:val="00DA332E"/>
    <w:rsid w:val="00DA39F7"/>
    <w:rsid w:val="00DA40B0"/>
    <w:rsid w:val="00DA43B8"/>
    <w:rsid w:val="00DA4A78"/>
    <w:rsid w:val="00DA4BE4"/>
    <w:rsid w:val="00DA4DB4"/>
    <w:rsid w:val="00DA4E73"/>
    <w:rsid w:val="00DA5647"/>
    <w:rsid w:val="00DA6127"/>
    <w:rsid w:val="00DA6475"/>
    <w:rsid w:val="00DA6492"/>
    <w:rsid w:val="00DA66D8"/>
    <w:rsid w:val="00DA6837"/>
    <w:rsid w:val="00DA6E60"/>
    <w:rsid w:val="00DA6F1D"/>
    <w:rsid w:val="00DA747A"/>
    <w:rsid w:val="00DA78F0"/>
    <w:rsid w:val="00DA7EF8"/>
    <w:rsid w:val="00DA7F74"/>
    <w:rsid w:val="00DB0143"/>
    <w:rsid w:val="00DB0E51"/>
    <w:rsid w:val="00DB18D6"/>
    <w:rsid w:val="00DB2408"/>
    <w:rsid w:val="00DB27C6"/>
    <w:rsid w:val="00DB291B"/>
    <w:rsid w:val="00DB29F3"/>
    <w:rsid w:val="00DB42D7"/>
    <w:rsid w:val="00DB52D7"/>
    <w:rsid w:val="00DB5A41"/>
    <w:rsid w:val="00DB5E9D"/>
    <w:rsid w:val="00DB61B1"/>
    <w:rsid w:val="00DB69E4"/>
    <w:rsid w:val="00DB76CF"/>
    <w:rsid w:val="00DB787E"/>
    <w:rsid w:val="00DC01A9"/>
    <w:rsid w:val="00DC03AD"/>
    <w:rsid w:val="00DC0F7F"/>
    <w:rsid w:val="00DC10D9"/>
    <w:rsid w:val="00DC1DDD"/>
    <w:rsid w:val="00DC2EA4"/>
    <w:rsid w:val="00DC3889"/>
    <w:rsid w:val="00DC3CD1"/>
    <w:rsid w:val="00DC44E2"/>
    <w:rsid w:val="00DC4EAB"/>
    <w:rsid w:val="00DC5195"/>
    <w:rsid w:val="00DC5604"/>
    <w:rsid w:val="00DC5AB5"/>
    <w:rsid w:val="00DC67D0"/>
    <w:rsid w:val="00DC6D73"/>
    <w:rsid w:val="00DD1042"/>
    <w:rsid w:val="00DD17CB"/>
    <w:rsid w:val="00DD186B"/>
    <w:rsid w:val="00DD2CFB"/>
    <w:rsid w:val="00DD3400"/>
    <w:rsid w:val="00DD394D"/>
    <w:rsid w:val="00DD422B"/>
    <w:rsid w:val="00DD4C38"/>
    <w:rsid w:val="00DD4D1F"/>
    <w:rsid w:val="00DD5B58"/>
    <w:rsid w:val="00DD708E"/>
    <w:rsid w:val="00DD773A"/>
    <w:rsid w:val="00DD779E"/>
    <w:rsid w:val="00DE12C4"/>
    <w:rsid w:val="00DE17F3"/>
    <w:rsid w:val="00DE2082"/>
    <w:rsid w:val="00DE286A"/>
    <w:rsid w:val="00DE3E3E"/>
    <w:rsid w:val="00DE4E05"/>
    <w:rsid w:val="00DE555F"/>
    <w:rsid w:val="00DE5D3F"/>
    <w:rsid w:val="00DE6713"/>
    <w:rsid w:val="00DE7BDE"/>
    <w:rsid w:val="00DE7D2C"/>
    <w:rsid w:val="00DE7D53"/>
    <w:rsid w:val="00DF01AB"/>
    <w:rsid w:val="00DF029C"/>
    <w:rsid w:val="00DF0480"/>
    <w:rsid w:val="00DF1045"/>
    <w:rsid w:val="00DF1058"/>
    <w:rsid w:val="00DF3682"/>
    <w:rsid w:val="00DF3908"/>
    <w:rsid w:val="00DF3BDB"/>
    <w:rsid w:val="00DF3F60"/>
    <w:rsid w:val="00DF522C"/>
    <w:rsid w:val="00DF555E"/>
    <w:rsid w:val="00DF58D1"/>
    <w:rsid w:val="00DF5F5E"/>
    <w:rsid w:val="00DF6811"/>
    <w:rsid w:val="00DF7159"/>
    <w:rsid w:val="00DF7244"/>
    <w:rsid w:val="00DF7EAC"/>
    <w:rsid w:val="00E0014A"/>
    <w:rsid w:val="00E0090B"/>
    <w:rsid w:val="00E00DAF"/>
    <w:rsid w:val="00E00FAA"/>
    <w:rsid w:val="00E02114"/>
    <w:rsid w:val="00E032F7"/>
    <w:rsid w:val="00E036B4"/>
    <w:rsid w:val="00E039F5"/>
    <w:rsid w:val="00E03AE8"/>
    <w:rsid w:val="00E03AF6"/>
    <w:rsid w:val="00E04038"/>
    <w:rsid w:val="00E043EE"/>
    <w:rsid w:val="00E05DBC"/>
    <w:rsid w:val="00E05FB5"/>
    <w:rsid w:val="00E065E5"/>
    <w:rsid w:val="00E068E6"/>
    <w:rsid w:val="00E07086"/>
    <w:rsid w:val="00E1079D"/>
    <w:rsid w:val="00E10F44"/>
    <w:rsid w:val="00E12106"/>
    <w:rsid w:val="00E12219"/>
    <w:rsid w:val="00E1234A"/>
    <w:rsid w:val="00E12B53"/>
    <w:rsid w:val="00E12C63"/>
    <w:rsid w:val="00E13349"/>
    <w:rsid w:val="00E133CE"/>
    <w:rsid w:val="00E13642"/>
    <w:rsid w:val="00E14D89"/>
    <w:rsid w:val="00E16AAB"/>
    <w:rsid w:val="00E16D5F"/>
    <w:rsid w:val="00E1765A"/>
    <w:rsid w:val="00E203B1"/>
    <w:rsid w:val="00E20811"/>
    <w:rsid w:val="00E210A6"/>
    <w:rsid w:val="00E217DD"/>
    <w:rsid w:val="00E221DB"/>
    <w:rsid w:val="00E22252"/>
    <w:rsid w:val="00E22CF8"/>
    <w:rsid w:val="00E23729"/>
    <w:rsid w:val="00E23DFB"/>
    <w:rsid w:val="00E23EBE"/>
    <w:rsid w:val="00E254C7"/>
    <w:rsid w:val="00E2556A"/>
    <w:rsid w:val="00E258F5"/>
    <w:rsid w:val="00E25A1C"/>
    <w:rsid w:val="00E25CC3"/>
    <w:rsid w:val="00E267BA"/>
    <w:rsid w:val="00E274D1"/>
    <w:rsid w:val="00E2755E"/>
    <w:rsid w:val="00E276E3"/>
    <w:rsid w:val="00E27936"/>
    <w:rsid w:val="00E30D25"/>
    <w:rsid w:val="00E3166A"/>
    <w:rsid w:val="00E3167E"/>
    <w:rsid w:val="00E31F2B"/>
    <w:rsid w:val="00E321AF"/>
    <w:rsid w:val="00E34484"/>
    <w:rsid w:val="00E34618"/>
    <w:rsid w:val="00E34722"/>
    <w:rsid w:val="00E34C09"/>
    <w:rsid w:val="00E358C2"/>
    <w:rsid w:val="00E36DB6"/>
    <w:rsid w:val="00E40206"/>
    <w:rsid w:val="00E40500"/>
    <w:rsid w:val="00E4129B"/>
    <w:rsid w:val="00E41B29"/>
    <w:rsid w:val="00E42810"/>
    <w:rsid w:val="00E4433E"/>
    <w:rsid w:val="00E44C16"/>
    <w:rsid w:val="00E45600"/>
    <w:rsid w:val="00E45A2F"/>
    <w:rsid w:val="00E461B9"/>
    <w:rsid w:val="00E4624A"/>
    <w:rsid w:val="00E46F36"/>
    <w:rsid w:val="00E46F3F"/>
    <w:rsid w:val="00E470F2"/>
    <w:rsid w:val="00E474A7"/>
    <w:rsid w:val="00E4774A"/>
    <w:rsid w:val="00E479AA"/>
    <w:rsid w:val="00E50BA4"/>
    <w:rsid w:val="00E50C69"/>
    <w:rsid w:val="00E51044"/>
    <w:rsid w:val="00E511D4"/>
    <w:rsid w:val="00E51CCC"/>
    <w:rsid w:val="00E51D06"/>
    <w:rsid w:val="00E53022"/>
    <w:rsid w:val="00E533E5"/>
    <w:rsid w:val="00E53AE6"/>
    <w:rsid w:val="00E5441A"/>
    <w:rsid w:val="00E54427"/>
    <w:rsid w:val="00E552FB"/>
    <w:rsid w:val="00E5559F"/>
    <w:rsid w:val="00E55E57"/>
    <w:rsid w:val="00E56673"/>
    <w:rsid w:val="00E56AE5"/>
    <w:rsid w:val="00E5709A"/>
    <w:rsid w:val="00E57AA9"/>
    <w:rsid w:val="00E60D2C"/>
    <w:rsid w:val="00E60E05"/>
    <w:rsid w:val="00E611D4"/>
    <w:rsid w:val="00E6145B"/>
    <w:rsid w:val="00E6148B"/>
    <w:rsid w:val="00E6152E"/>
    <w:rsid w:val="00E62BBF"/>
    <w:rsid w:val="00E63872"/>
    <w:rsid w:val="00E649D9"/>
    <w:rsid w:val="00E64A3B"/>
    <w:rsid w:val="00E64FA3"/>
    <w:rsid w:val="00E652B3"/>
    <w:rsid w:val="00E65799"/>
    <w:rsid w:val="00E65BAF"/>
    <w:rsid w:val="00E65C32"/>
    <w:rsid w:val="00E6686E"/>
    <w:rsid w:val="00E6737D"/>
    <w:rsid w:val="00E70043"/>
    <w:rsid w:val="00E700AD"/>
    <w:rsid w:val="00E70813"/>
    <w:rsid w:val="00E70961"/>
    <w:rsid w:val="00E70976"/>
    <w:rsid w:val="00E70B65"/>
    <w:rsid w:val="00E70BD5"/>
    <w:rsid w:val="00E711CA"/>
    <w:rsid w:val="00E71EDE"/>
    <w:rsid w:val="00E721D2"/>
    <w:rsid w:val="00E722D5"/>
    <w:rsid w:val="00E73C02"/>
    <w:rsid w:val="00E741D8"/>
    <w:rsid w:val="00E743EE"/>
    <w:rsid w:val="00E74D30"/>
    <w:rsid w:val="00E74ED1"/>
    <w:rsid w:val="00E75466"/>
    <w:rsid w:val="00E756E0"/>
    <w:rsid w:val="00E7591C"/>
    <w:rsid w:val="00E75B63"/>
    <w:rsid w:val="00E75D88"/>
    <w:rsid w:val="00E75E7A"/>
    <w:rsid w:val="00E764D6"/>
    <w:rsid w:val="00E76A61"/>
    <w:rsid w:val="00E76D8C"/>
    <w:rsid w:val="00E77611"/>
    <w:rsid w:val="00E77811"/>
    <w:rsid w:val="00E80066"/>
    <w:rsid w:val="00E8099C"/>
    <w:rsid w:val="00E80D34"/>
    <w:rsid w:val="00E80D9B"/>
    <w:rsid w:val="00E818BD"/>
    <w:rsid w:val="00E8196A"/>
    <w:rsid w:val="00E822BC"/>
    <w:rsid w:val="00E82368"/>
    <w:rsid w:val="00E83235"/>
    <w:rsid w:val="00E83373"/>
    <w:rsid w:val="00E85233"/>
    <w:rsid w:val="00E85D23"/>
    <w:rsid w:val="00E85D4F"/>
    <w:rsid w:val="00E87436"/>
    <w:rsid w:val="00E878C1"/>
    <w:rsid w:val="00E905A6"/>
    <w:rsid w:val="00E90760"/>
    <w:rsid w:val="00E90A88"/>
    <w:rsid w:val="00E90C07"/>
    <w:rsid w:val="00E91001"/>
    <w:rsid w:val="00E9115F"/>
    <w:rsid w:val="00E91D01"/>
    <w:rsid w:val="00E92195"/>
    <w:rsid w:val="00E933AE"/>
    <w:rsid w:val="00E93CDC"/>
    <w:rsid w:val="00E93CEE"/>
    <w:rsid w:val="00E94084"/>
    <w:rsid w:val="00E9490F"/>
    <w:rsid w:val="00E94994"/>
    <w:rsid w:val="00E949D9"/>
    <w:rsid w:val="00E94CD3"/>
    <w:rsid w:val="00E9583D"/>
    <w:rsid w:val="00E95E14"/>
    <w:rsid w:val="00E96A2F"/>
    <w:rsid w:val="00E96CFD"/>
    <w:rsid w:val="00E96FD6"/>
    <w:rsid w:val="00E97581"/>
    <w:rsid w:val="00E9786A"/>
    <w:rsid w:val="00EA0E87"/>
    <w:rsid w:val="00EA1163"/>
    <w:rsid w:val="00EA1393"/>
    <w:rsid w:val="00EA1929"/>
    <w:rsid w:val="00EA1CC8"/>
    <w:rsid w:val="00EA2499"/>
    <w:rsid w:val="00EA349E"/>
    <w:rsid w:val="00EA4020"/>
    <w:rsid w:val="00EA40D4"/>
    <w:rsid w:val="00EA40DE"/>
    <w:rsid w:val="00EA42E4"/>
    <w:rsid w:val="00EA4501"/>
    <w:rsid w:val="00EA46F4"/>
    <w:rsid w:val="00EA5BEF"/>
    <w:rsid w:val="00EA5D95"/>
    <w:rsid w:val="00EA5EF0"/>
    <w:rsid w:val="00EA6870"/>
    <w:rsid w:val="00EA77E6"/>
    <w:rsid w:val="00EA77F1"/>
    <w:rsid w:val="00EA78FC"/>
    <w:rsid w:val="00EA7901"/>
    <w:rsid w:val="00EA7A76"/>
    <w:rsid w:val="00EA7F8D"/>
    <w:rsid w:val="00EB10E4"/>
    <w:rsid w:val="00EB1AA7"/>
    <w:rsid w:val="00EB1FCA"/>
    <w:rsid w:val="00EB22F6"/>
    <w:rsid w:val="00EB264D"/>
    <w:rsid w:val="00EB2A26"/>
    <w:rsid w:val="00EB2AB6"/>
    <w:rsid w:val="00EB2B0F"/>
    <w:rsid w:val="00EB2CF7"/>
    <w:rsid w:val="00EB2EBB"/>
    <w:rsid w:val="00EB453C"/>
    <w:rsid w:val="00EB56C6"/>
    <w:rsid w:val="00EB56EA"/>
    <w:rsid w:val="00EB5F60"/>
    <w:rsid w:val="00EB60A1"/>
    <w:rsid w:val="00EB67FB"/>
    <w:rsid w:val="00EB6949"/>
    <w:rsid w:val="00EB712A"/>
    <w:rsid w:val="00EC0D00"/>
    <w:rsid w:val="00EC0F76"/>
    <w:rsid w:val="00EC0F8B"/>
    <w:rsid w:val="00EC164B"/>
    <w:rsid w:val="00EC1FB6"/>
    <w:rsid w:val="00EC22C6"/>
    <w:rsid w:val="00EC26D9"/>
    <w:rsid w:val="00EC2DC0"/>
    <w:rsid w:val="00EC37A3"/>
    <w:rsid w:val="00EC3986"/>
    <w:rsid w:val="00EC4550"/>
    <w:rsid w:val="00EC54C4"/>
    <w:rsid w:val="00EC5D88"/>
    <w:rsid w:val="00EC6789"/>
    <w:rsid w:val="00EC6A25"/>
    <w:rsid w:val="00EC6AC2"/>
    <w:rsid w:val="00EC7184"/>
    <w:rsid w:val="00EC71BB"/>
    <w:rsid w:val="00EC7F70"/>
    <w:rsid w:val="00ED07BC"/>
    <w:rsid w:val="00ED0FDD"/>
    <w:rsid w:val="00ED13E4"/>
    <w:rsid w:val="00ED1D13"/>
    <w:rsid w:val="00ED2972"/>
    <w:rsid w:val="00ED2A8F"/>
    <w:rsid w:val="00ED3233"/>
    <w:rsid w:val="00ED32FD"/>
    <w:rsid w:val="00ED3986"/>
    <w:rsid w:val="00ED3B70"/>
    <w:rsid w:val="00ED3E47"/>
    <w:rsid w:val="00ED3F7A"/>
    <w:rsid w:val="00ED4652"/>
    <w:rsid w:val="00ED53B0"/>
    <w:rsid w:val="00ED6645"/>
    <w:rsid w:val="00ED696A"/>
    <w:rsid w:val="00ED6BE6"/>
    <w:rsid w:val="00EE040D"/>
    <w:rsid w:val="00EE06C8"/>
    <w:rsid w:val="00EE0F3A"/>
    <w:rsid w:val="00EE1990"/>
    <w:rsid w:val="00EE1A72"/>
    <w:rsid w:val="00EE2035"/>
    <w:rsid w:val="00EE23A7"/>
    <w:rsid w:val="00EE2D29"/>
    <w:rsid w:val="00EE3957"/>
    <w:rsid w:val="00EE524F"/>
    <w:rsid w:val="00EE5A72"/>
    <w:rsid w:val="00EE6278"/>
    <w:rsid w:val="00EE627A"/>
    <w:rsid w:val="00EE638B"/>
    <w:rsid w:val="00EE640F"/>
    <w:rsid w:val="00EE6429"/>
    <w:rsid w:val="00EE66EC"/>
    <w:rsid w:val="00EF0042"/>
    <w:rsid w:val="00EF015F"/>
    <w:rsid w:val="00EF023A"/>
    <w:rsid w:val="00EF065A"/>
    <w:rsid w:val="00EF06BF"/>
    <w:rsid w:val="00EF0EF9"/>
    <w:rsid w:val="00EF1803"/>
    <w:rsid w:val="00EF1943"/>
    <w:rsid w:val="00EF1DB7"/>
    <w:rsid w:val="00EF239F"/>
    <w:rsid w:val="00EF23C9"/>
    <w:rsid w:val="00EF2873"/>
    <w:rsid w:val="00EF296F"/>
    <w:rsid w:val="00EF2DDC"/>
    <w:rsid w:val="00EF3E38"/>
    <w:rsid w:val="00EF40FB"/>
    <w:rsid w:val="00EF4180"/>
    <w:rsid w:val="00EF4417"/>
    <w:rsid w:val="00EF47A5"/>
    <w:rsid w:val="00EF47F0"/>
    <w:rsid w:val="00EF4C7E"/>
    <w:rsid w:val="00EF551A"/>
    <w:rsid w:val="00EF5882"/>
    <w:rsid w:val="00EF5C03"/>
    <w:rsid w:val="00EF6D9A"/>
    <w:rsid w:val="00EF6DBD"/>
    <w:rsid w:val="00EF7CB1"/>
    <w:rsid w:val="00EF7F66"/>
    <w:rsid w:val="00F00823"/>
    <w:rsid w:val="00F00A73"/>
    <w:rsid w:val="00F00BFC"/>
    <w:rsid w:val="00F01464"/>
    <w:rsid w:val="00F02849"/>
    <w:rsid w:val="00F02C02"/>
    <w:rsid w:val="00F038D1"/>
    <w:rsid w:val="00F03EF1"/>
    <w:rsid w:val="00F042EC"/>
    <w:rsid w:val="00F045E1"/>
    <w:rsid w:val="00F05605"/>
    <w:rsid w:val="00F05FA4"/>
    <w:rsid w:val="00F06539"/>
    <w:rsid w:val="00F0678C"/>
    <w:rsid w:val="00F06919"/>
    <w:rsid w:val="00F070B1"/>
    <w:rsid w:val="00F070BC"/>
    <w:rsid w:val="00F0716C"/>
    <w:rsid w:val="00F074F4"/>
    <w:rsid w:val="00F077BC"/>
    <w:rsid w:val="00F078F1"/>
    <w:rsid w:val="00F10D83"/>
    <w:rsid w:val="00F10DEC"/>
    <w:rsid w:val="00F10F2D"/>
    <w:rsid w:val="00F1131F"/>
    <w:rsid w:val="00F11323"/>
    <w:rsid w:val="00F119CD"/>
    <w:rsid w:val="00F126B4"/>
    <w:rsid w:val="00F13B7E"/>
    <w:rsid w:val="00F142F0"/>
    <w:rsid w:val="00F1493B"/>
    <w:rsid w:val="00F152A2"/>
    <w:rsid w:val="00F158E7"/>
    <w:rsid w:val="00F15BAE"/>
    <w:rsid w:val="00F15CFD"/>
    <w:rsid w:val="00F15D1C"/>
    <w:rsid w:val="00F160C9"/>
    <w:rsid w:val="00F16108"/>
    <w:rsid w:val="00F167E6"/>
    <w:rsid w:val="00F16A06"/>
    <w:rsid w:val="00F16A67"/>
    <w:rsid w:val="00F16C68"/>
    <w:rsid w:val="00F16DED"/>
    <w:rsid w:val="00F170F3"/>
    <w:rsid w:val="00F20253"/>
    <w:rsid w:val="00F205FB"/>
    <w:rsid w:val="00F20F7C"/>
    <w:rsid w:val="00F2139D"/>
    <w:rsid w:val="00F217B6"/>
    <w:rsid w:val="00F21842"/>
    <w:rsid w:val="00F21860"/>
    <w:rsid w:val="00F21E20"/>
    <w:rsid w:val="00F2277B"/>
    <w:rsid w:val="00F227CD"/>
    <w:rsid w:val="00F228D9"/>
    <w:rsid w:val="00F22D41"/>
    <w:rsid w:val="00F22DA6"/>
    <w:rsid w:val="00F23300"/>
    <w:rsid w:val="00F24D63"/>
    <w:rsid w:val="00F24FD9"/>
    <w:rsid w:val="00F251CB"/>
    <w:rsid w:val="00F25A88"/>
    <w:rsid w:val="00F25D4A"/>
    <w:rsid w:val="00F26174"/>
    <w:rsid w:val="00F26918"/>
    <w:rsid w:val="00F27605"/>
    <w:rsid w:val="00F277E8"/>
    <w:rsid w:val="00F3043A"/>
    <w:rsid w:val="00F30888"/>
    <w:rsid w:val="00F30B8C"/>
    <w:rsid w:val="00F31A77"/>
    <w:rsid w:val="00F322E4"/>
    <w:rsid w:val="00F32C45"/>
    <w:rsid w:val="00F32DB5"/>
    <w:rsid w:val="00F33675"/>
    <w:rsid w:val="00F34ADA"/>
    <w:rsid w:val="00F34E59"/>
    <w:rsid w:val="00F35040"/>
    <w:rsid w:val="00F352E3"/>
    <w:rsid w:val="00F35CDF"/>
    <w:rsid w:val="00F35E9F"/>
    <w:rsid w:val="00F36029"/>
    <w:rsid w:val="00F36128"/>
    <w:rsid w:val="00F36A86"/>
    <w:rsid w:val="00F36FBF"/>
    <w:rsid w:val="00F376E0"/>
    <w:rsid w:val="00F378CA"/>
    <w:rsid w:val="00F4047C"/>
    <w:rsid w:val="00F410E1"/>
    <w:rsid w:val="00F42463"/>
    <w:rsid w:val="00F42580"/>
    <w:rsid w:val="00F42BDC"/>
    <w:rsid w:val="00F431AD"/>
    <w:rsid w:val="00F43FA2"/>
    <w:rsid w:val="00F45102"/>
    <w:rsid w:val="00F45FBA"/>
    <w:rsid w:val="00F461C8"/>
    <w:rsid w:val="00F46E03"/>
    <w:rsid w:val="00F47596"/>
    <w:rsid w:val="00F47CBE"/>
    <w:rsid w:val="00F50271"/>
    <w:rsid w:val="00F50CEE"/>
    <w:rsid w:val="00F51AE3"/>
    <w:rsid w:val="00F5296B"/>
    <w:rsid w:val="00F52EA8"/>
    <w:rsid w:val="00F53119"/>
    <w:rsid w:val="00F537C5"/>
    <w:rsid w:val="00F53985"/>
    <w:rsid w:val="00F551E9"/>
    <w:rsid w:val="00F5626B"/>
    <w:rsid w:val="00F56967"/>
    <w:rsid w:val="00F569D1"/>
    <w:rsid w:val="00F57A0B"/>
    <w:rsid w:val="00F57CDA"/>
    <w:rsid w:val="00F57D25"/>
    <w:rsid w:val="00F60787"/>
    <w:rsid w:val="00F607D9"/>
    <w:rsid w:val="00F60B75"/>
    <w:rsid w:val="00F60D53"/>
    <w:rsid w:val="00F61AE9"/>
    <w:rsid w:val="00F61C9F"/>
    <w:rsid w:val="00F61EDE"/>
    <w:rsid w:val="00F621E2"/>
    <w:rsid w:val="00F62813"/>
    <w:rsid w:val="00F62A7A"/>
    <w:rsid w:val="00F62EEB"/>
    <w:rsid w:val="00F62EFC"/>
    <w:rsid w:val="00F63A4C"/>
    <w:rsid w:val="00F64264"/>
    <w:rsid w:val="00F643A9"/>
    <w:rsid w:val="00F651AD"/>
    <w:rsid w:val="00F658BF"/>
    <w:rsid w:val="00F65918"/>
    <w:rsid w:val="00F66178"/>
    <w:rsid w:val="00F6687C"/>
    <w:rsid w:val="00F66A32"/>
    <w:rsid w:val="00F70473"/>
    <w:rsid w:val="00F704F0"/>
    <w:rsid w:val="00F70A4A"/>
    <w:rsid w:val="00F70A81"/>
    <w:rsid w:val="00F712C9"/>
    <w:rsid w:val="00F7130C"/>
    <w:rsid w:val="00F71C1B"/>
    <w:rsid w:val="00F726B6"/>
    <w:rsid w:val="00F72DEF"/>
    <w:rsid w:val="00F732FC"/>
    <w:rsid w:val="00F73449"/>
    <w:rsid w:val="00F738D7"/>
    <w:rsid w:val="00F7390F"/>
    <w:rsid w:val="00F73AF1"/>
    <w:rsid w:val="00F74349"/>
    <w:rsid w:val="00F74675"/>
    <w:rsid w:val="00F749A5"/>
    <w:rsid w:val="00F751B6"/>
    <w:rsid w:val="00F754B3"/>
    <w:rsid w:val="00F76E19"/>
    <w:rsid w:val="00F77255"/>
    <w:rsid w:val="00F7768A"/>
    <w:rsid w:val="00F77E6D"/>
    <w:rsid w:val="00F806E0"/>
    <w:rsid w:val="00F81A13"/>
    <w:rsid w:val="00F82192"/>
    <w:rsid w:val="00F840D1"/>
    <w:rsid w:val="00F843C5"/>
    <w:rsid w:val="00F84F02"/>
    <w:rsid w:val="00F8528B"/>
    <w:rsid w:val="00F852DE"/>
    <w:rsid w:val="00F85773"/>
    <w:rsid w:val="00F8627B"/>
    <w:rsid w:val="00F87BB8"/>
    <w:rsid w:val="00F9054C"/>
    <w:rsid w:val="00F9092E"/>
    <w:rsid w:val="00F909FA"/>
    <w:rsid w:val="00F9134E"/>
    <w:rsid w:val="00F91628"/>
    <w:rsid w:val="00F919FD"/>
    <w:rsid w:val="00F91B0E"/>
    <w:rsid w:val="00F91E8C"/>
    <w:rsid w:val="00F92508"/>
    <w:rsid w:val="00F9252D"/>
    <w:rsid w:val="00F93480"/>
    <w:rsid w:val="00F934CF"/>
    <w:rsid w:val="00F935C4"/>
    <w:rsid w:val="00F93804"/>
    <w:rsid w:val="00F9385A"/>
    <w:rsid w:val="00F943D5"/>
    <w:rsid w:val="00F946B2"/>
    <w:rsid w:val="00F94A42"/>
    <w:rsid w:val="00F94B3B"/>
    <w:rsid w:val="00F94D99"/>
    <w:rsid w:val="00F94E13"/>
    <w:rsid w:val="00F94E43"/>
    <w:rsid w:val="00F9508B"/>
    <w:rsid w:val="00F95C13"/>
    <w:rsid w:val="00F95F1F"/>
    <w:rsid w:val="00F960BF"/>
    <w:rsid w:val="00F96AB0"/>
    <w:rsid w:val="00FA0B8D"/>
    <w:rsid w:val="00FA0C76"/>
    <w:rsid w:val="00FA0E4E"/>
    <w:rsid w:val="00FA12DA"/>
    <w:rsid w:val="00FA177F"/>
    <w:rsid w:val="00FA1BE8"/>
    <w:rsid w:val="00FA1D65"/>
    <w:rsid w:val="00FA21A9"/>
    <w:rsid w:val="00FA2C03"/>
    <w:rsid w:val="00FA39AF"/>
    <w:rsid w:val="00FA426E"/>
    <w:rsid w:val="00FA43F0"/>
    <w:rsid w:val="00FA4AC5"/>
    <w:rsid w:val="00FA5509"/>
    <w:rsid w:val="00FA58FE"/>
    <w:rsid w:val="00FA61A6"/>
    <w:rsid w:val="00FA64CB"/>
    <w:rsid w:val="00FA6AD6"/>
    <w:rsid w:val="00FA76C1"/>
    <w:rsid w:val="00FA79C6"/>
    <w:rsid w:val="00FA7FE2"/>
    <w:rsid w:val="00FB05FF"/>
    <w:rsid w:val="00FB0D82"/>
    <w:rsid w:val="00FB1728"/>
    <w:rsid w:val="00FB1DC5"/>
    <w:rsid w:val="00FB2B85"/>
    <w:rsid w:val="00FB2D22"/>
    <w:rsid w:val="00FB2ED2"/>
    <w:rsid w:val="00FB3676"/>
    <w:rsid w:val="00FB4982"/>
    <w:rsid w:val="00FB5210"/>
    <w:rsid w:val="00FB56F3"/>
    <w:rsid w:val="00FB5855"/>
    <w:rsid w:val="00FB5CFA"/>
    <w:rsid w:val="00FB5D62"/>
    <w:rsid w:val="00FB6719"/>
    <w:rsid w:val="00FB6802"/>
    <w:rsid w:val="00FC01AC"/>
    <w:rsid w:val="00FC0B1E"/>
    <w:rsid w:val="00FC0D24"/>
    <w:rsid w:val="00FC14A2"/>
    <w:rsid w:val="00FC1733"/>
    <w:rsid w:val="00FC1C08"/>
    <w:rsid w:val="00FC1F9A"/>
    <w:rsid w:val="00FC2D4F"/>
    <w:rsid w:val="00FC3B70"/>
    <w:rsid w:val="00FC407B"/>
    <w:rsid w:val="00FC46D5"/>
    <w:rsid w:val="00FC48E8"/>
    <w:rsid w:val="00FC7CFB"/>
    <w:rsid w:val="00FC7FA2"/>
    <w:rsid w:val="00FD00EB"/>
    <w:rsid w:val="00FD0253"/>
    <w:rsid w:val="00FD0EDB"/>
    <w:rsid w:val="00FD2FAB"/>
    <w:rsid w:val="00FD3440"/>
    <w:rsid w:val="00FD3487"/>
    <w:rsid w:val="00FD4733"/>
    <w:rsid w:val="00FD4CC1"/>
    <w:rsid w:val="00FD4EFC"/>
    <w:rsid w:val="00FD692A"/>
    <w:rsid w:val="00FD6D9F"/>
    <w:rsid w:val="00FD7796"/>
    <w:rsid w:val="00FD7D52"/>
    <w:rsid w:val="00FD7D53"/>
    <w:rsid w:val="00FD7DD7"/>
    <w:rsid w:val="00FE1449"/>
    <w:rsid w:val="00FE180F"/>
    <w:rsid w:val="00FE23E2"/>
    <w:rsid w:val="00FE2494"/>
    <w:rsid w:val="00FE2914"/>
    <w:rsid w:val="00FE298D"/>
    <w:rsid w:val="00FE29C1"/>
    <w:rsid w:val="00FE3363"/>
    <w:rsid w:val="00FE479C"/>
    <w:rsid w:val="00FE4FE8"/>
    <w:rsid w:val="00FE5449"/>
    <w:rsid w:val="00FE610E"/>
    <w:rsid w:val="00FE6355"/>
    <w:rsid w:val="00FE663D"/>
    <w:rsid w:val="00FE6A76"/>
    <w:rsid w:val="00FE6DE0"/>
    <w:rsid w:val="00FF1292"/>
    <w:rsid w:val="00FF1434"/>
    <w:rsid w:val="00FF156F"/>
    <w:rsid w:val="00FF16B5"/>
    <w:rsid w:val="00FF172C"/>
    <w:rsid w:val="00FF2D84"/>
    <w:rsid w:val="00FF3A09"/>
    <w:rsid w:val="00FF3CD4"/>
    <w:rsid w:val="00FF411C"/>
    <w:rsid w:val="00FF449A"/>
    <w:rsid w:val="00FF4782"/>
    <w:rsid w:val="00FF4A74"/>
    <w:rsid w:val="00FF50CA"/>
    <w:rsid w:val="00FF551A"/>
    <w:rsid w:val="00FF59CB"/>
    <w:rsid w:val="00FF5A91"/>
    <w:rsid w:val="00FF5C0B"/>
    <w:rsid w:val="00FF62DD"/>
    <w:rsid w:val="00FF6EA5"/>
    <w:rsid w:val="00FF7AC0"/>
    <w:rsid w:val="00FF7DD8"/>
    <w:rsid w:val="00FF7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6B2AB-F431-4D51-8AC3-E0E9BCF7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6AF"/>
    <w:pPr>
      <w:spacing w:after="200" w:line="276" w:lineRule="auto"/>
    </w:pPr>
    <w:rPr>
      <w:rFonts w:eastAsiaTheme="minorEastAsia"/>
      <w:lang w:val="ru-RU" w:eastAsia="ru-RU"/>
    </w:rPr>
  </w:style>
  <w:style w:type="paragraph" w:styleId="1">
    <w:name w:val="heading 1"/>
    <w:basedOn w:val="a"/>
    <w:next w:val="a"/>
    <w:link w:val="10"/>
    <w:uiPriority w:val="9"/>
    <w:qFormat/>
    <w:rsid w:val="008669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22E2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22E25"/>
    <w:rPr>
      <w:rFonts w:asciiTheme="majorHAnsi" w:eastAsiaTheme="majorEastAsia" w:hAnsiTheme="majorHAnsi" w:cstheme="majorBidi"/>
      <w:b/>
      <w:bCs/>
      <w:color w:val="5B9BD5" w:themeColor="accent1"/>
      <w:sz w:val="26"/>
      <w:szCs w:val="26"/>
      <w:lang w:val="ru-RU" w:eastAsia="ru-RU"/>
    </w:rPr>
  </w:style>
  <w:style w:type="paragraph" w:styleId="a3">
    <w:name w:val="List Paragraph"/>
    <w:basedOn w:val="a"/>
    <w:qFormat/>
    <w:rsid w:val="00022E25"/>
    <w:pPr>
      <w:widowControl w:val="0"/>
      <w:spacing w:after="0" w:line="240" w:lineRule="auto"/>
      <w:ind w:left="720" w:firstLine="720"/>
      <w:contextualSpacing/>
      <w:jc w:val="both"/>
    </w:pPr>
    <w:rPr>
      <w:rFonts w:ascii="Liberation Serif" w:eastAsia="SimSun" w:hAnsi="Liberation Serif" w:cs="Mangal"/>
      <w:color w:val="00000A"/>
      <w:kern w:val="1"/>
      <w:sz w:val="28"/>
      <w:szCs w:val="20"/>
      <w:lang w:val="uk-UA" w:eastAsia="zh-CN" w:bidi="hi-IN"/>
    </w:rPr>
  </w:style>
  <w:style w:type="paragraph" w:styleId="a4">
    <w:name w:val="footer"/>
    <w:basedOn w:val="a"/>
    <w:link w:val="a5"/>
    <w:uiPriority w:val="99"/>
    <w:unhideWhenUsed/>
    <w:rsid w:val="00022E25"/>
    <w:pPr>
      <w:tabs>
        <w:tab w:val="center" w:pos="4677"/>
        <w:tab w:val="right" w:pos="9355"/>
      </w:tabs>
      <w:spacing w:after="0" w:line="240" w:lineRule="auto"/>
    </w:pPr>
  </w:style>
  <w:style w:type="character" w:customStyle="1" w:styleId="a5">
    <w:name w:val="Нижній колонтитул Знак"/>
    <w:basedOn w:val="a0"/>
    <w:link w:val="a4"/>
    <w:uiPriority w:val="99"/>
    <w:rsid w:val="00022E25"/>
    <w:rPr>
      <w:rFonts w:eastAsiaTheme="minorEastAsia"/>
      <w:lang w:val="ru-RU" w:eastAsia="ru-RU"/>
    </w:rPr>
  </w:style>
  <w:style w:type="paragraph" w:styleId="a6">
    <w:name w:val="Balloon Text"/>
    <w:basedOn w:val="a"/>
    <w:link w:val="a7"/>
    <w:uiPriority w:val="99"/>
    <w:semiHidden/>
    <w:unhideWhenUsed/>
    <w:rsid w:val="005502DE"/>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502DE"/>
    <w:rPr>
      <w:rFonts w:ascii="Segoe UI" w:eastAsiaTheme="minorEastAsia" w:hAnsi="Segoe UI" w:cs="Segoe UI"/>
      <w:sz w:val="18"/>
      <w:szCs w:val="18"/>
      <w:lang w:val="ru-RU" w:eastAsia="ru-RU"/>
    </w:rPr>
  </w:style>
  <w:style w:type="paragraph" w:customStyle="1" w:styleId="a8">
    <w:name w:val="Абзац списка"/>
    <w:basedOn w:val="a"/>
    <w:rsid w:val="00EE0F3A"/>
    <w:pPr>
      <w:widowControl w:val="0"/>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styleId="a9">
    <w:name w:val="Hyperlink"/>
    <w:basedOn w:val="a0"/>
    <w:uiPriority w:val="99"/>
    <w:semiHidden/>
    <w:unhideWhenUsed/>
    <w:rsid w:val="00C96C8E"/>
    <w:rPr>
      <w:color w:val="0000FF"/>
      <w:u w:val="single"/>
    </w:rPr>
  </w:style>
  <w:style w:type="paragraph" w:customStyle="1" w:styleId="11">
    <w:name w:val="Абзац списку1"/>
    <w:basedOn w:val="a"/>
    <w:rsid w:val="007939C6"/>
    <w:pPr>
      <w:widowControl w:val="0"/>
      <w:tabs>
        <w:tab w:val="left" w:pos="72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customStyle="1" w:styleId="10">
    <w:name w:val="Заголовок 1 Знак"/>
    <w:basedOn w:val="a0"/>
    <w:link w:val="1"/>
    <w:uiPriority w:val="9"/>
    <w:rsid w:val="00866965"/>
    <w:rPr>
      <w:rFonts w:asciiTheme="majorHAnsi" w:eastAsiaTheme="majorEastAsia" w:hAnsiTheme="majorHAnsi" w:cstheme="majorBidi"/>
      <w:color w:val="2E74B5" w:themeColor="accent1" w:themeShade="BF"/>
      <w:sz w:val="32"/>
      <w:szCs w:val="32"/>
      <w:lang w:val="ru-RU" w:eastAsia="ru-RU"/>
    </w:rPr>
  </w:style>
  <w:style w:type="paragraph" w:customStyle="1" w:styleId="21">
    <w:name w:val="Абзац списку2"/>
    <w:basedOn w:val="a"/>
    <w:rsid w:val="00EE3957"/>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3">
    <w:name w:val="Абзац списку3"/>
    <w:basedOn w:val="a"/>
    <w:rsid w:val="005D41C2"/>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4">
    <w:name w:val="Абзац списку4"/>
    <w:basedOn w:val="a"/>
    <w:rsid w:val="0009044D"/>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5">
    <w:name w:val="Абзац списку5"/>
    <w:basedOn w:val="a"/>
    <w:rsid w:val="00B50450"/>
    <w:pPr>
      <w:widowControl w:val="0"/>
      <w:tabs>
        <w:tab w:val="left" w:pos="720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6">
    <w:name w:val="Абзац списку6"/>
    <w:basedOn w:val="a"/>
    <w:rsid w:val="00A5342B"/>
    <w:pPr>
      <w:widowControl w:val="0"/>
      <w:tabs>
        <w:tab w:val="left" w:pos="86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styleId="aa">
    <w:name w:val="Strong"/>
    <w:basedOn w:val="a0"/>
    <w:uiPriority w:val="22"/>
    <w:qFormat/>
    <w:rsid w:val="00E470F2"/>
    <w:rPr>
      <w:b/>
      <w:bCs/>
    </w:rPr>
  </w:style>
  <w:style w:type="character" w:customStyle="1" w:styleId="apple-converted-space">
    <w:name w:val="apple-converted-space"/>
    <w:basedOn w:val="a0"/>
    <w:rsid w:val="00E470F2"/>
  </w:style>
  <w:style w:type="paragraph" w:styleId="ab">
    <w:name w:val="No Spacing"/>
    <w:uiPriority w:val="1"/>
    <w:qFormat/>
    <w:rsid w:val="00B861AB"/>
    <w:pPr>
      <w:widowControl w:val="0"/>
      <w:suppressAutoHyphens/>
      <w:spacing w:after="0" w:line="240" w:lineRule="auto"/>
    </w:pPr>
    <w:rPr>
      <w:rFonts w:ascii="Liberation Serif" w:eastAsia="SimSun" w:hAnsi="Liberation Serif" w:cs="Mangal"/>
      <w:color w:val="00000A"/>
      <w:sz w:val="24"/>
      <w:szCs w:val="21"/>
      <w:lang w:eastAsia="zh-CN" w:bidi="hi-IN"/>
    </w:rPr>
  </w:style>
  <w:style w:type="character" w:styleId="ac">
    <w:name w:val="FollowedHyperlink"/>
    <w:basedOn w:val="a0"/>
    <w:uiPriority w:val="99"/>
    <w:semiHidden/>
    <w:unhideWhenUsed/>
    <w:rsid w:val="004772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22107">
      <w:bodyDiv w:val="1"/>
      <w:marLeft w:val="0"/>
      <w:marRight w:val="0"/>
      <w:marTop w:val="0"/>
      <w:marBottom w:val="0"/>
      <w:divBdr>
        <w:top w:val="none" w:sz="0" w:space="0" w:color="auto"/>
        <w:left w:val="none" w:sz="0" w:space="0" w:color="auto"/>
        <w:bottom w:val="none" w:sz="0" w:space="0" w:color="auto"/>
        <w:right w:val="none" w:sz="0" w:space="0" w:color="auto"/>
      </w:divBdr>
    </w:div>
    <w:div w:id="129634673">
      <w:bodyDiv w:val="1"/>
      <w:marLeft w:val="0"/>
      <w:marRight w:val="0"/>
      <w:marTop w:val="0"/>
      <w:marBottom w:val="0"/>
      <w:divBdr>
        <w:top w:val="none" w:sz="0" w:space="0" w:color="auto"/>
        <w:left w:val="none" w:sz="0" w:space="0" w:color="auto"/>
        <w:bottom w:val="none" w:sz="0" w:space="0" w:color="auto"/>
        <w:right w:val="none" w:sz="0" w:space="0" w:color="auto"/>
      </w:divBdr>
    </w:div>
    <w:div w:id="616448769">
      <w:bodyDiv w:val="1"/>
      <w:marLeft w:val="0"/>
      <w:marRight w:val="0"/>
      <w:marTop w:val="0"/>
      <w:marBottom w:val="0"/>
      <w:divBdr>
        <w:top w:val="none" w:sz="0" w:space="0" w:color="auto"/>
        <w:left w:val="none" w:sz="0" w:space="0" w:color="auto"/>
        <w:bottom w:val="none" w:sz="0" w:space="0" w:color="auto"/>
        <w:right w:val="none" w:sz="0" w:space="0" w:color="auto"/>
      </w:divBdr>
    </w:div>
    <w:div w:id="751008603">
      <w:bodyDiv w:val="1"/>
      <w:marLeft w:val="0"/>
      <w:marRight w:val="0"/>
      <w:marTop w:val="0"/>
      <w:marBottom w:val="0"/>
      <w:divBdr>
        <w:top w:val="none" w:sz="0" w:space="0" w:color="auto"/>
        <w:left w:val="none" w:sz="0" w:space="0" w:color="auto"/>
        <w:bottom w:val="none" w:sz="0" w:space="0" w:color="auto"/>
        <w:right w:val="none" w:sz="0" w:space="0" w:color="auto"/>
      </w:divBdr>
    </w:div>
    <w:div w:id="955989630">
      <w:bodyDiv w:val="1"/>
      <w:marLeft w:val="0"/>
      <w:marRight w:val="0"/>
      <w:marTop w:val="0"/>
      <w:marBottom w:val="0"/>
      <w:divBdr>
        <w:top w:val="none" w:sz="0" w:space="0" w:color="auto"/>
        <w:left w:val="none" w:sz="0" w:space="0" w:color="auto"/>
        <w:bottom w:val="none" w:sz="0" w:space="0" w:color="auto"/>
        <w:right w:val="none" w:sz="0" w:space="0" w:color="auto"/>
      </w:divBdr>
    </w:div>
    <w:div w:id="969238959">
      <w:bodyDiv w:val="1"/>
      <w:marLeft w:val="0"/>
      <w:marRight w:val="0"/>
      <w:marTop w:val="0"/>
      <w:marBottom w:val="0"/>
      <w:divBdr>
        <w:top w:val="none" w:sz="0" w:space="0" w:color="auto"/>
        <w:left w:val="none" w:sz="0" w:space="0" w:color="auto"/>
        <w:bottom w:val="none" w:sz="0" w:space="0" w:color="auto"/>
        <w:right w:val="none" w:sz="0" w:space="0" w:color="auto"/>
      </w:divBdr>
    </w:div>
    <w:div w:id="1238906118">
      <w:bodyDiv w:val="1"/>
      <w:marLeft w:val="0"/>
      <w:marRight w:val="0"/>
      <w:marTop w:val="0"/>
      <w:marBottom w:val="0"/>
      <w:divBdr>
        <w:top w:val="none" w:sz="0" w:space="0" w:color="auto"/>
        <w:left w:val="none" w:sz="0" w:space="0" w:color="auto"/>
        <w:bottom w:val="none" w:sz="0" w:space="0" w:color="auto"/>
        <w:right w:val="none" w:sz="0" w:space="0" w:color="auto"/>
      </w:divBdr>
    </w:div>
    <w:div w:id="2079939295">
      <w:bodyDiv w:val="1"/>
      <w:marLeft w:val="0"/>
      <w:marRight w:val="0"/>
      <w:marTop w:val="0"/>
      <w:marBottom w:val="0"/>
      <w:divBdr>
        <w:top w:val="none" w:sz="0" w:space="0" w:color="auto"/>
        <w:left w:val="none" w:sz="0" w:space="0" w:color="auto"/>
        <w:bottom w:val="none" w:sz="0" w:space="0" w:color="auto"/>
        <w:right w:val="none" w:sz="0" w:space="0" w:color="auto"/>
      </w:divBdr>
      <w:divsChild>
        <w:div w:id="53235193">
          <w:marLeft w:val="0"/>
          <w:marRight w:val="0"/>
          <w:marTop w:val="0"/>
          <w:marBottom w:val="0"/>
          <w:divBdr>
            <w:top w:val="none" w:sz="0" w:space="0" w:color="auto"/>
            <w:left w:val="none" w:sz="0" w:space="0" w:color="auto"/>
            <w:bottom w:val="none" w:sz="0" w:space="0" w:color="auto"/>
            <w:right w:val="none" w:sz="0" w:space="0" w:color="auto"/>
          </w:divBdr>
          <w:divsChild>
            <w:div w:id="1217931507">
              <w:marLeft w:val="0"/>
              <w:marRight w:val="0"/>
              <w:marTop w:val="0"/>
              <w:marBottom w:val="0"/>
              <w:divBdr>
                <w:top w:val="none" w:sz="0" w:space="0" w:color="auto"/>
                <w:left w:val="none" w:sz="0" w:space="0" w:color="auto"/>
                <w:bottom w:val="none" w:sz="0" w:space="0" w:color="auto"/>
                <w:right w:val="none" w:sz="0" w:space="0" w:color="auto"/>
              </w:divBdr>
              <w:divsChild>
                <w:div w:id="1566526448">
                  <w:marLeft w:val="0"/>
                  <w:marRight w:val="0"/>
                  <w:marTop w:val="0"/>
                  <w:marBottom w:val="0"/>
                  <w:divBdr>
                    <w:top w:val="none" w:sz="0" w:space="0" w:color="auto"/>
                    <w:left w:val="none" w:sz="0" w:space="0" w:color="auto"/>
                    <w:bottom w:val="none" w:sz="0" w:space="0" w:color="auto"/>
                    <w:right w:val="none" w:sz="0" w:space="0" w:color="auto"/>
                  </w:divBdr>
                  <w:divsChild>
                    <w:div w:id="164862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7036">
          <w:marLeft w:val="0"/>
          <w:marRight w:val="0"/>
          <w:marTop w:val="0"/>
          <w:marBottom w:val="0"/>
          <w:divBdr>
            <w:top w:val="none" w:sz="0" w:space="0" w:color="auto"/>
            <w:left w:val="none" w:sz="0" w:space="0" w:color="auto"/>
            <w:bottom w:val="none" w:sz="0" w:space="0" w:color="auto"/>
            <w:right w:val="none" w:sz="0" w:space="0" w:color="auto"/>
          </w:divBdr>
          <w:divsChild>
            <w:div w:id="601837184">
              <w:marLeft w:val="0"/>
              <w:marRight w:val="0"/>
              <w:marTop w:val="1170"/>
              <w:marBottom w:val="225"/>
              <w:divBdr>
                <w:top w:val="none" w:sz="0" w:space="0" w:color="auto"/>
                <w:left w:val="none" w:sz="0" w:space="0" w:color="auto"/>
                <w:bottom w:val="none" w:sz="0" w:space="0" w:color="auto"/>
                <w:right w:val="none" w:sz="0" w:space="0" w:color="auto"/>
              </w:divBdr>
              <w:divsChild>
                <w:div w:id="487981083">
                  <w:marLeft w:val="0"/>
                  <w:marRight w:val="0"/>
                  <w:marTop w:val="0"/>
                  <w:marBottom w:val="0"/>
                  <w:divBdr>
                    <w:top w:val="none" w:sz="0" w:space="0" w:color="auto"/>
                    <w:left w:val="none" w:sz="0" w:space="0" w:color="auto"/>
                    <w:bottom w:val="none" w:sz="0" w:space="0" w:color="auto"/>
                    <w:right w:val="none" w:sz="0" w:space="0" w:color="auto"/>
                  </w:divBdr>
                  <w:divsChild>
                    <w:div w:id="953095333">
                      <w:marLeft w:val="0"/>
                      <w:marRight w:val="0"/>
                      <w:marTop w:val="0"/>
                      <w:marBottom w:val="300"/>
                      <w:divBdr>
                        <w:top w:val="none" w:sz="0" w:space="0" w:color="auto"/>
                        <w:left w:val="none" w:sz="0" w:space="0" w:color="auto"/>
                        <w:bottom w:val="none" w:sz="0" w:space="0" w:color="auto"/>
                        <w:right w:val="none" w:sz="0" w:space="0" w:color="auto"/>
                      </w:divBdr>
                      <w:divsChild>
                        <w:div w:id="455636041">
                          <w:marLeft w:val="0"/>
                          <w:marRight w:val="0"/>
                          <w:marTop w:val="0"/>
                          <w:marBottom w:val="300"/>
                          <w:divBdr>
                            <w:top w:val="none" w:sz="0" w:space="0" w:color="auto"/>
                            <w:left w:val="none" w:sz="0" w:space="0" w:color="auto"/>
                            <w:bottom w:val="none" w:sz="0" w:space="0" w:color="auto"/>
                            <w:right w:val="none" w:sz="0" w:space="0" w:color="auto"/>
                          </w:divBdr>
                          <w:divsChild>
                            <w:div w:id="1316763569">
                              <w:marLeft w:val="0"/>
                              <w:marRight w:val="0"/>
                              <w:marTop w:val="0"/>
                              <w:marBottom w:val="0"/>
                              <w:divBdr>
                                <w:top w:val="none" w:sz="0" w:space="0" w:color="auto"/>
                                <w:left w:val="none" w:sz="0" w:space="0" w:color="auto"/>
                                <w:bottom w:val="none" w:sz="0" w:space="0" w:color="auto"/>
                                <w:right w:val="none" w:sz="0" w:space="0" w:color="auto"/>
                              </w:divBdr>
                              <w:divsChild>
                                <w:div w:id="14600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7775-5AD2-4302-A9CA-77EEAF92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19673</TotalTime>
  <Pages>15</Pages>
  <Words>24224</Words>
  <Characters>13808</Characters>
  <Application>Microsoft Office Word</Application>
  <DocSecurity>0</DocSecurity>
  <Lines>115</Lines>
  <Paragraphs>75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Vakalyuk Anastasiya</dc:creator>
  <cp:keywords/>
  <dc:description/>
  <cp:lastModifiedBy>Vakalyuk Anastasiya</cp:lastModifiedBy>
  <cp:revision>4103</cp:revision>
  <cp:lastPrinted>2021-02-02T13:09:00Z</cp:lastPrinted>
  <dcterms:created xsi:type="dcterms:W3CDTF">2016-02-24T08:35:00Z</dcterms:created>
  <dcterms:modified xsi:type="dcterms:W3CDTF">2021-02-04T07:16:00Z</dcterms:modified>
</cp:coreProperties>
</file>